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82C3C"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7E1EDD20" w14:textId="77777777">
        <w:tc>
          <w:tcPr>
            <w:tcW w:w="10419" w:type="dxa"/>
            <w:shd w:val="clear" w:color="auto" w:fill="auto"/>
          </w:tcPr>
          <w:p w14:paraId="2C65C840" w14:textId="77777777" w:rsidR="00472B25" w:rsidRDefault="00472B25">
            <w:pPr>
              <w:pStyle w:val="Pieddepage"/>
              <w:tabs>
                <w:tab w:val="clear" w:pos="4536"/>
                <w:tab w:val="clear" w:pos="9072"/>
              </w:tabs>
              <w:jc w:val="center"/>
              <w:rPr>
                <w:rFonts w:ascii="Arial" w:hAnsi="Arial" w:cs="Arial"/>
              </w:rPr>
            </w:pPr>
            <w:r>
              <w:rPr>
                <w:rFonts w:ascii="Arial" w:hAnsi="Arial" w:cs="Arial"/>
              </w:rPr>
              <w:pict w14:anchorId="4ECAD5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47.25pt" filled="t">
                  <v:fill color2="black"/>
                  <v:imagedata r:id="rId12" o:title=""/>
                </v:shape>
              </w:pict>
            </w:r>
          </w:p>
          <w:p w14:paraId="57BFF98B" w14:textId="77777777" w:rsidR="00472B25" w:rsidRDefault="00472B25">
            <w:pPr>
              <w:pStyle w:val="Pieddepage"/>
              <w:tabs>
                <w:tab w:val="clear" w:pos="4536"/>
                <w:tab w:val="clear" w:pos="9072"/>
              </w:tabs>
              <w:jc w:val="center"/>
              <w:rPr>
                <w:rFonts w:ascii="Arial" w:hAnsi="Arial" w:cs="Arial"/>
              </w:rPr>
            </w:pPr>
          </w:p>
          <w:p w14:paraId="7AD52F78"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F8B16F6"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75FCCBAF" w14:textId="77777777" w:rsidR="00472B25" w:rsidRDefault="00472B25">
            <w:pPr>
              <w:pStyle w:val="Pieddepage"/>
              <w:tabs>
                <w:tab w:val="clear" w:pos="4536"/>
                <w:tab w:val="clear" w:pos="9072"/>
              </w:tabs>
              <w:jc w:val="center"/>
            </w:pPr>
          </w:p>
        </w:tc>
      </w:tr>
    </w:tbl>
    <w:p w14:paraId="01160BD7"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10456" w:type="dxa"/>
        <w:tblLayout w:type="fixed"/>
        <w:tblLook w:val="0000" w:firstRow="0" w:lastRow="0" w:firstColumn="0" w:lastColumn="0" w:noHBand="0" w:noVBand="0"/>
      </w:tblPr>
      <w:tblGrid>
        <w:gridCol w:w="9288"/>
        <w:gridCol w:w="1168"/>
      </w:tblGrid>
      <w:tr w:rsidR="00472B25" w14:paraId="10FD70E2" w14:textId="77777777" w:rsidTr="00EE7303">
        <w:tc>
          <w:tcPr>
            <w:tcW w:w="9288" w:type="dxa"/>
            <w:shd w:val="clear" w:color="auto" w:fill="66CCFF"/>
          </w:tcPr>
          <w:p w14:paraId="45D0EA48"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7AB8A851" w14:textId="77777777" w:rsidR="00472B25" w:rsidRDefault="00472B25">
            <w:pPr>
              <w:pStyle w:val="Titre8"/>
              <w:tabs>
                <w:tab w:val="num" w:pos="0"/>
                <w:tab w:val="right" w:pos="9639"/>
              </w:tabs>
              <w:rPr>
                <w:sz w:val="28"/>
                <w:szCs w:val="28"/>
              </w:rPr>
            </w:pPr>
            <w:r>
              <w:rPr>
                <w:caps/>
                <w:sz w:val="28"/>
                <w:szCs w:val="28"/>
              </w:rPr>
              <w:t>DECLARATION DU candidat INDIVIDUEL</w:t>
            </w:r>
          </w:p>
          <w:p w14:paraId="191E20C4"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168" w:type="dxa"/>
            <w:shd w:val="clear" w:color="auto" w:fill="66CCFF"/>
          </w:tcPr>
          <w:p w14:paraId="33DBC410" w14:textId="77777777" w:rsidR="00472B25" w:rsidRDefault="00472B25">
            <w:pPr>
              <w:pStyle w:val="Titre8"/>
              <w:tabs>
                <w:tab w:val="num" w:pos="0"/>
                <w:tab w:val="right" w:pos="9639"/>
              </w:tabs>
              <w:spacing w:before="120" w:after="120"/>
            </w:pPr>
            <w:r>
              <w:rPr>
                <w:caps/>
                <w:sz w:val="28"/>
                <w:szCs w:val="28"/>
              </w:rPr>
              <w:t>DC2</w:t>
            </w:r>
          </w:p>
        </w:tc>
      </w:tr>
    </w:tbl>
    <w:p w14:paraId="65E0441F" w14:textId="77777777" w:rsidR="00472B25" w:rsidRDefault="00472B25">
      <w:pPr>
        <w:jc w:val="both"/>
        <w:rPr>
          <w:rFonts w:ascii="Arial" w:hAnsi="Arial" w:cs="Arial"/>
        </w:rPr>
      </w:pPr>
    </w:p>
    <w:p w14:paraId="67A2580A"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5A185E5C"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3E8CA62" w14:textId="77777777" w:rsidR="00614AE6" w:rsidRPr="00614AE6" w:rsidRDefault="00614AE6" w:rsidP="00614AE6"/>
    <w:p w14:paraId="44A8FF12"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24E3DEB" w14:textId="77777777" w:rsidR="00614AE6" w:rsidRPr="00614AE6" w:rsidRDefault="00614AE6" w:rsidP="00614AE6"/>
    <w:p w14:paraId="2EAA14D3"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4DED9BD2" w14:textId="77777777" w:rsidR="00614AE6" w:rsidRPr="0025478A" w:rsidRDefault="00614AE6">
      <w:pPr>
        <w:jc w:val="both"/>
        <w:rPr>
          <w:rFonts w:ascii="Arial" w:hAnsi="Arial" w:cs="Arial"/>
          <w:i/>
          <w:iCs/>
        </w:rPr>
      </w:pPr>
    </w:p>
    <w:p w14:paraId="2F7FB7D5"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4"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5"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8"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9"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3"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51BC3979" w14:textId="77777777" w:rsidR="003C025D" w:rsidRPr="001C7D87" w:rsidRDefault="003C025D" w:rsidP="003C025D">
      <w:pPr>
        <w:jc w:val="both"/>
        <w:rPr>
          <w:rFonts w:ascii="Arial" w:hAnsi="Arial" w:cs="Arial"/>
          <w:i/>
          <w:sz w:val="18"/>
          <w:szCs w:val="18"/>
        </w:rPr>
      </w:pPr>
    </w:p>
    <w:p w14:paraId="3CF5C1A8"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65A0A71" w14:textId="77777777">
        <w:tc>
          <w:tcPr>
            <w:tcW w:w="10331" w:type="dxa"/>
            <w:shd w:val="clear" w:color="auto" w:fill="66CCFF"/>
          </w:tcPr>
          <w:p w14:paraId="3B1316AF"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274F8D35"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31E90345" w14:textId="77777777" w:rsidR="00472B25" w:rsidRDefault="00472B25">
      <w:pPr>
        <w:rPr>
          <w:rFonts w:ascii="Arial" w:hAnsi="Arial" w:cs="Arial"/>
          <w:b/>
          <w:bCs/>
        </w:rPr>
      </w:pPr>
    </w:p>
    <w:p w14:paraId="532F3FD0" w14:textId="77777777" w:rsidR="00AA6128" w:rsidRPr="00C15C55" w:rsidRDefault="00AA6128" w:rsidP="00AA6128">
      <w:pPr>
        <w:numPr>
          <w:ilvl w:val="0"/>
          <w:numId w:val="1"/>
        </w:numPr>
        <w:ind w:left="432" w:hanging="432"/>
        <w:jc w:val="both"/>
        <w:rPr>
          <w:rFonts w:ascii="Arial" w:hAnsi="Arial" w:cs="Arial"/>
        </w:rPr>
      </w:pPr>
      <w:r w:rsidRPr="00C15C55">
        <w:rPr>
          <w:rFonts w:ascii="Arial" w:hAnsi="Arial" w:cs="Arial"/>
        </w:rPr>
        <w:t>Académie des Inscriptions et Belles-Lettres</w:t>
      </w:r>
    </w:p>
    <w:p w14:paraId="56AFEEEB" w14:textId="7578934C" w:rsidR="00AA6128" w:rsidRPr="00C15C55" w:rsidRDefault="00AA6128" w:rsidP="00AA6128">
      <w:pPr>
        <w:numPr>
          <w:ilvl w:val="0"/>
          <w:numId w:val="1"/>
        </w:numPr>
        <w:ind w:left="432" w:hanging="432"/>
        <w:jc w:val="both"/>
        <w:rPr>
          <w:rFonts w:ascii="Arial" w:hAnsi="Arial" w:cs="Arial"/>
        </w:rPr>
      </w:pPr>
      <w:r w:rsidRPr="00C15C55">
        <w:rPr>
          <w:rFonts w:ascii="Arial" w:hAnsi="Arial" w:cs="Arial"/>
        </w:rPr>
        <w:t>23</w:t>
      </w:r>
      <w:r w:rsidR="00D711CA">
        <w:rPr>
          <w:rFonts w:ascii="Arial" w:hAnsi="Arial" w:cs="Arial"/>
        </w:rPr>
        <w:t>,</w:t>
      </w:r>
      <w:r w:rsidRPr="00C15C55">
        <w:rPr>
          <w:rFonts w:ascii="Arial" w:hAnsi="Arial" w:cs="Arial"/>
        </w:rPr>
        <w:t xml:space="preserve"> quai </w:t>
      </w:r>
      <w:r w:rsidR="00D711CA">
        <w:rPr>
          <w:rFonts w:ascii="Arial" w:hAnsi="Arial" w:cs="Arial"/>
        </w:rPr>
        <w:t>de C</w:t>
      </w:r>
      <w:r w:rsidRPr="00C15C55">
        <w:rPr>
          <w:rFonts w:ascii="Arial" w:hAnsi="Arial" w:cs="Arial"/>
        </w:rPr>
        <w:t>onti</w:t>
      </w:r>
    </w:p>
    <w:p w14:paraId="366D9DD7" w14:textId="77777777" w:rsidR="00AA6128" w:rsidRPr="00C15C55" w:rsidRDefault="00AA6128" w:rsidP="00AA6128">
      <w:pPr>
        <w:numPr>
          <w:ilvl w:val="0"/>
          <w:numId w:val="1"/>
        </w:numPr>
        <w:ind w:left="432" w:hanging="432"/>
        <w:jc w:val="both"/>
        <w:rPr>
          <w:rFonts w:ascii="Arial" w:hAnsi="Arial" w:cs="Arial"/>
        </w:rPr>
      </w:pPr>
      <w:r w:rsidRPr="00C15C55">
        <w:rPr>
          <w:rFonts w:ascii="Arial" w:hAnsi="Arial" w:cs="Arial"/>
        </w:rPr>
        <w:t>75006 PARIS</w:t>
      </w:r>
    </w:p>
    <w:p w14:paraId="264D0D3C" w14:textId="77777777" w:rsidR="00472B25" w:rsidRDefault="00472B25">
      <w:pPr>
        <w:rPr>
          <w:rFonts w:ascii="Arial" w:hAnsi="Arial" w:cs="Arial"/>
          <w:b/>
          <w:bCs/>
        </w:rPr>
      </w:pPr>
    </w:p>
    <w:p w14:paraId="75017F40"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4A47D60" w14:textId="77777777">
        <w:tc>
          <w:tcPr>
            <w:tcW w:w="10331" w:type="dxa"/>
            <w:shd w:val="clear" w:color="auto" w:fill="66CCFF"/>
          </w:tcPr>
          <w:p w14:paraId="557BACE4"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356A777C"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50769EF2" w14:textId="77777777" w:rsidR="00472B25" w:rsidRPr="008C2177" w:rsidRDefault="00472B25">
      <w:pPr>
        <w:rPr>
          <w:rFonts w:ascii="Arial" w:hAnsi="Arial" w:cs="Arial"/>
          <w:bCs/>
          <w:sz w:val="16"/>
          <w:szCs w:val="16"/>
        </w:rPr>
      </w:pPr>
    </w:p>
    <w:p w14:paraId="71BC8E04" w14:textId="77777777" w:rsidR="00FB708C" w:rsidRPr="00E85FF7" w:rsidRDefault="00FB708C" w:rsidP="00FB708C">
      <w:pPr>
        <w:rPr>
          <w:rFonts w:ascii="Arial" w:hAnsi="Arial" w:cs="Arial"/>
        </w:rPr>
      </w:pPr>
      <w:r w:rsidRPr="00106D01">
        <w:rPr>
          <w:rFonts w:ascii="Arial" w:hAnsi="Arial" w:cs="Arial"/>
        </w:rPr>
        <w:t xml:space="preserve">Le présent marché a pour objet un </w:t>
      </w:r>
      <w:r>
        <w:rPr>
          <w:rFonts w:ascii="Arial" w:hAnsi="Arial" w:cs="Arial"/>
        </w:rPr>
        <w:t>s</w:t>
      </w:r>
      <w:r w:rsidRPr="00E85FF7">
        <w:rPr>
          <w:rFonts w:ascii="Arial" w:hAnsi="Arial" w:cs="Arial"/>
        </w:rPr>
        <w:t>ervice portant sur la confection d'habits d'Académicien</w:t>
      </w:r>
      <w:r>
        <w:rPr>
          <w:rFonts w:ascii="Arial" w:hAnsi="Arial" w:cs="Arial"/>
        </w:rPr>
        <w:t>.</w:t>
      </w:r>
    </w:p>
    <w:p w14:paraId="69A12311" w14:textId="77777777" w:rsidR="009A394A" w:rsidRDefault="009A394A">
      <w:pPr>
        <w:jc w:val="both"/>
        <w:rPr>
          <w:rFonts w:ascii="Arial" w:hAnsi="Arial" w:cs="Arial"/>
          <w:bCs/>
        </w:rPr>
      </w:pPr>
    </w:p>
    <w:p w14:paraId="65CB2781" w14:textId="77777777" w:rsidR="000B2FE2" w:rsidRDefault="000B2FE2">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F3831B5" w14:textId="77777777">
        <w:tc>
          <w:tcPr>
            <w:tcW w:w="10331" w:type="dxa"/>
            <w:shd w:val="clear" w:color="auto" w:fill="66CCFF"/>
          </w:tcPr>
          <w:p w14:paraId="3DB76205"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69D7C910" w14:textId="77777777" w:rsidR="00472B25" w:rsidRPr="00343A92" w:rsidRDefault="00472B25" w:rsidP="00343A92">
      <w:pPr>
        <w:rPr>
          <w:rFonts w:ascii="Arial" w:hAnsi="Arial" w:cs="Arial"/>
          <w:bCs/>
        </w:rPr>
      </w:pPr>
    </w:p>
    <w:p w14:paraId="164962A0" w14:textId="77777777" w:rsidR="00472B25" w:rsidRDefault="00472B25" w:rsidP="00343A92">
      <w:pPr>
        <w:pStyle w:val="Titre9"/>
        <w:keepNext w:val="0"/>
        <w:widowControl w:val="0"/>
        <w:numPr>
          <w:ilvl w:val="0"/>
          <w:numId w:val="0"/>
        </w:numPr>
        <w:suppressAutoHyphens w:val="0"/>
        <w:rPr>
          <w:i w:val="0"/>
          <w:iCs w:val="0"/>
          <w:sz w:val="20"/>
          <w:szCs w:val="20"/>
        </w:rPr>
      </w:pPr>
      <w:r>
        <w:rPr>
          <w:b/>
          <w:bCs/>
          <w:i w:val="0"/>
          <w:iCs w:val="0"/>
          <w:sz w:val="22"/>
          <w:szCs w:val="22"/>
        </w:rPr>
        <w:t>C1 - Cas général</w:t>
      </w:r>
    </w:p>
    <w:p w14:paraId="1859589D" w14:textId="77777777" w:rsidR="00472B25" w:rsidRPr="00343A92" w:rsidRDefault="00472B25" w:rsidP="00343A92">
      <w:pPr>
        <w:widowControl w:val="0"/>
        <w:suppressAutoHyphens w:val="0"/>
        <w:jc w:val="both"/>
        <w:rPr>
          <w:rFonts w:ascii="Arial" w:hAnsi="Arial" w:cs="Arial"/>
          <w:bCs/>
        </w:rPr>
      </w:pPr>
    </w:p>
    <w:p w14:paraId="36A93343" w14:textId="77777777" w:rsidR="00472B25" w:rsidRDefault="00472B25" w:rsidP="00343A92">
      <w:pPr>
        <w:pStyle w:val="Titre9"/>
        <w:keepNext w:val="0"/>
        <w:widowControl w:val="0"/>
        <w:tabs>
          <w:tab w:val="num" w:pos="0"/>
        </w:tabs>
        <w:suppressAutoHyphens w:val="0"/>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4" w:history="1">
        <w:r w:rsidR="001D25B2" w:rsidRPr="001D25B2">
          <w:rPr>
            <w:rStyle w:val="Lienhypertexte"/>
            <w:i w:val="0"/>
            <w:sz w:val="20"/>
            <w:szCs w:val="20"/>
          </w:rPr>
          <w:t>I</w:t>
        </w:r>
        <w:r w:rsidR="001D25B2" w:rsidRPr="001D25B2">
          <w:rPr>
            <w:rStyle w:val="Lienhypertexte"/>
            <w:i w:val="0"/>
            <w:sz w:val="20"/>
            <w:szCs w:val="20"/>
          </w:rPr>
          <w:t>C</w:t>
        </w:r>
        <w:r w:rsidR="001D25B2" w:rsidRPr="001D25B2">
          <w:rPr>
            <w:rStyle w:val="Lienhypertexte"/>
            <w:i w:val="0"/>
            <w:sz w:val="20"/>
            <w:szCs w:val="20"/>
          </w:rPr>
          <w:t>D</w:t>
        </w:r>
      </w:hyperlink>
      <w:r w:rsidR="00261FC1">
        <w:rPr>
          <w:i w:val="0"/>
          <w:sz w:val="20"/>
          <w:szCs w:val="20"/>
        </w:rPr>
        <w:t xml:space="preserve"> </w:t>
      </w:r>
      <w:r>
        <w:rPr>
          <w:i w:val="0"/>
          <w:sz w:val="20"/>
          <w:szCs w:val="20"/>
        </w:rPr>
        <w:t>:</w:t>
      </w:r>
    </w:p>
    <w:p w14:paraId="14205BF9" w14:textId="77777777" w:rsidR="00472B25" w:rsidRPr="00343A92" w:rsidRDefault="00472B25" w:rsidP="00343A92">
      <w:pPr>
        <w:widowControl w:val="0"/>
        <w:suppressAutoHyphens w:val="0"/>
        <w:jc w:val="both"/>
        <w:rPr>
          <w:rFonts w:ascii="Arial" w:hAnsi="Arial" w:cs="Arial"/>
          <w:bCs/>
        </w:rPr>
      </w:pPr>
    </w:p>
    <w:p w14:paraId="38750FA3" w14:textId="77777777" w:rsidR="003C025D" w:rsidRDefault="003C025D" w:rsidP="00343A92">
      <w:pPr>
        <w:pStyle w:val="Titre9"/>
        <w:keepNext w:val="0"/>
        <w:widowControl w:val="0"/>
        <w:suppressAutoHyphens w:val="0"/>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7DE5B22F" w14:textId="77777777" w:rsidR="003C025D" w:rsidRDefault="003C025D" w:rsidP="00343A92">
      <w:pPr>
        <w:widowControl w:val="0"/>
        <w:suppressAutoHyphens w:val="0"/>
      </w:pPr>
    </w:p>
    <w:p w14:paraId="6FF1AA56" w14:textId="77777777" w:rsidR="003C025D" w:rsidRPr="00025EC9" w:rsidRDefault="003C025D" w:rsidP="00343A92">
      <w:pPr>
        <w:widowControl w:val="0"/>
        <w:suppressAutoHyphens w:val="0"/>
      </w:pPr>
    </w:p>
    <w:p w14:paraId="2520896C" w14:textId="77777777" w:rsidR="003C025D" w:rsidRDefault="003C025D" w:rsidP="00343A92">
      <w:pPr>
        <w:pStyle w:val="Titre9"/>
        <w:keepNext w:val="0"/>
        <w:widowControl w:val="0"/>
        <w:suppressAutoHyphens w:val="0"/>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6C44C887" w14:textId="77777777" w:rsidR="003C025D" w:rsidRDefault="003C025D" w:rsidP="00343A92">
      <w:pPr>
        <w:widowControl w:val="0"/>
        <w:suppressAutoHyphens w:val="0"/>
      </w:pPr>
    </w:p>
    <w:p w14:paraId="25CDCA25" w14:textId="77777777" w:rsidR="003C025D" w:rsidRPr="00025EC9" w:rsidRDefault="003C025D" w:rsidP="00343A92">
      <w:pPr>
        <w:widowControl w:val="0"/>
        <w:suppressAutoHyphens w:val="0"/>
      </w:pPr>
    </w:p>
    <w:p w14:paraId="62D0C4E2" w14:textId="77777777" w:rsidR="003C025D" w:rsidRDefault="003C025D" w:rsidP="00343A92">
      <w:pPr>
        <w:pStyle w:val="Titre9"/>
        <w:keepNext w:val="0"/>
        <w:widowControl w:val="0"/>
        <w:suppressAutoHyphens w:val="0"/>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7E1DEAF7" w14:textId="77777777" w:rsidR="003C025D" w:rsidRDefault="003C025D" w:rsidP="00343A92">
      <w:pPr>
        <w:widowControl w:val="0"/>
        <w:suppressAutoHyphens w:val="0"/>
      </w:pPr>
    </w:p>
    <w:p w14:paraId="5CCBEFE7" w14:textId="77777777" w:rsidR="003C025D" w:rsidRPr="00025EC9" w:rsidRDefault="003C025D" w:rsidP="00343A92">
      <w:pPr>
        <w:widowControl w:val="0"/>
        <w:suppressAutoHyphens w:val="0"/>
      </w:pPr>
    </w:p>
    <w:p w14:paraId="16BF5998" w14:textId="77777777" w:rsidR="003C025D" w:rsidRDefault="003C025D" w:rsidP="00343A92">
      <w:pPr>
        <w:pStyle w:val="Titre9"/>
        <w:keepNext w:val="0"/>
        <w:widowControl w:val="0"/>
        <w:suppressAutoHyphens w:val="0"/>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45DCEC8B" w14:textId="77777777" w:rsidR="003C025D" w:rsidRDefault="003C025D" w:rsidP="00343A92">
      <w:pPr>
        <w:widowControl w:val="0"/>
        <w:suppressAutoHyphens w:val="0"/>
      </w:pPr>
    </w:p>
    <w:p w14:paraId="476B5F8C" w14:textId="77777777" w:rsidR="003C025D" w:rsidRDefault="003C025D" w:rsidP="00343A92">
      <w:pPr>
        <w:widowControl w:val="0"/>
        <w:suppressAutoHyphens w:val="0"/>
      </w:pPr>
    </w:p>
    <w:p w14:paraId="7D3D4989" w14:textId="77777777" w:rsidR="003C025D" w:rsidRDefault="003C025D" w:rsidP="00343A92">
      <w:pPr>
        <w:pStyle w:val="Titre9"/>
        <w:keepNext w:val="0"/>
        <w:widowControl w:val="0"/>
        <w:suppressAutoHyphens w:val="0"/>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5" w:history="1">
        <w:r w:rsidRPr="002347A4">
          <w:rPr>
            <w:rStyle w:val="Lienhypertexte"/>
            <w:sz w:val="20"/>
            <w:szCs w:val="20"/>
          </w:rPr>
          <w:t>ICD</w:t>
        </w:r>
      </w:hyperlink>
      <w:r>
        <w:rPr>
          <w:sz w:val="20"/>
          <w:szCs w:val="20"/>
        </w:rPr>
        <w:t> </w:t>
      </w:r>
      <w:r w:rsidRPr="000E2FF3">
        <w:rPr>
          <w:sz w:val="20"/>
          <w:szCs w:val="20"/>
        </w:rPr>
        <w:t>:</w:t>
      </w:r>
    </w:p>
    <w:p w14:paraId="333AF825" w14:textId="77777777" w:rsidR="003C025D" w:rsidRDefault="003C025D" w:rsidP="00343A92">
      <w:pPr>
        <w:widowControl w:val="0"/>
        <w:suppressAutoHyphens w:val="0"/>
      </w:pPr>
    </w:p>
    <w:p w14:paraId="784E6227" w14:textId="77777777" w:rsidR="003C025D" w:rsidRPr="00025EC9" w:rsidRDefault="003C025D" w:rsidP="00343A92">
      <w:pPr>
        <w:widowControl w:val="0"/>
        <w:suppressAutoHyphens w:val="0"/>
      </w:pPr>
    </w:p>
    <w:p w14:paraId="721873A4" w14:textId="77777777" w:rsidR="00472B25" w:rsidRDefault="00472B25" w:rsidP="00343A92">
      <w:pPr>
        <w:widowControl w:val="0"/>
        <w:suppressAutoHyphens w:val="0"/>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F1955FD" w14:textId="77777777" w:rsidR="00472B25" w:rsidRDefault="00472B25" w:rsidP="00343A92">
      <w:pPr>
        <w:widowControl w:val="0"/>
        <w:suppressAutoHyphens w:val="0"/>
        <w:jc w:val="both"/>
        <w:rPr>
          <w:rFonts w:ascii="Arial" w:hAnsi="Arial" w:cs="Arial"/>
          <w:b/>
          <w:bCs/>
        </w:rPr>
      </w:pPr>
    </w:p>
    <w:p w14:paraId="7A0484AD" w14:textId="77777777" w:rsidR="00472B25" w:rsidRDefault="00472B25" w:rsidP="00343A92">
      <w:pPr>
        <w:widowControl w:val="0"/>
        <w:suppressAutoHyphens w:val="0"/>
        <w:jc w:val="both"/>
        <w:rPr>
          <w:rFonts w:ascii="Arial" w:hAnsi="Arial" w:cs="Arial"/>
          <w:b/>
          <w:bCs/>
        </w:rPr>
      </w:pPr>
    </w:p>
    <w:p w14:paraId="1A62E2C7"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6"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7"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8" w:history="1">
        <w:r w:rsidRPr="00025EC9">
          <w:rPr>
            <w:rStyle w:val="Lienhypertexte"/>
            <w:rFonts w:ascii="Arial" w:hAnsi="Arial" w:cs="Arial"/>
            <w:color w:val="0070C0"/>
          </w:rPr>
          <w:t>Art. R. 21</w:t>
        </w:r>
        <w:r w:rsidRPr="00025EC9">
          <w:rPr>
            <w:rStyle w:val="Lienhypertexte"/>
            <w:rFonts w:ascii="Arial" w:hAnsi="Arial" w:cs="Arial"/>
            <w:color w:val="0070C0"/>
          </w:rPr>
          <w:t>5</w:t>
        </w:r>
        <w:r w:rsidRPr="00025EC9">
          <w:rPr>
            <w:rStyle w:val="Lienhypertexte"/>
            <w:rFonts w:ascii="Arial" w:hAnsi="Arial" w:cs="Arial"/>
            <w:color w:val="0070C0"/>
          </w:rPr>
          <w:t>1-13</w:t>
        </w:r>
      </w:hyperlink>
      <w:r>
        <w:rPr>
          <w:rFonts w:ascii="Arial" w:hAnsi="Arial" w:cs="Arial"/>
        </w:rPr>
        <w:t xml:space="preserve"> et </w:t>
      </w:r>
      <w:hyperlink r:id="rId29" w:history="1">
        <w:r w:rsidRPr="00052C0B">
          <w:rPr>
            <w:rStyle w:val="Lienhypertexte"/>
            <w:rFonts w:ascii="Arial" w:hAnsi="Arial" w:cs="Arial"/>
          </w:rPr>
          <w:t>R. 2351-12</w:t>
        </w:r>
      </w:hyperlink>
      <w:r>
        <w:rPr>
          <w:rFonts w:ascii="Arial" w:hAnsi="Arial" w:cs="Arial"/>
        </w:rPr>
        <w:t xml:space="preserve"> du code de la commande publique) ?</w:t>
      </w:r>
    </w:p>
    <w:p w14:paraId="5EA29E91" w14:textId="77777777" w:rsidR="00472B25" w:rsidRDefault="00472B25">
      <w:pPr>
        <w:jc w:val="both"/>
        <w:rPr>
          <w:rFonts w:ascii="Arial" w:hAnsi="Arial" w:cs="Arial"/>
        </w:rPr>
      </w:pPr>
    </w:p>
    <w:p w14:paraId="1FAA1C4F"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Oui</w:t>
      </w:r>
    </w:p>
    <w:p w14:paraId="5C0CD14C" w14:textId="77777777" w:rsidR="00427375" w:rsidRDefault="00427375" w:rsidP="00427375">
      <w:pPr>
        <w:ind w:left="567"/>
        <w:jc w:val="both"/>
        <w:rPr>
          <w:rFonts w:ascii="Arial" w:hAnsi="Arial" w:cs="Arial"/>
        </w:rPr>
      </w:pPr>
    </w:p>
    <w:p w14:paraId="72C63F33"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Non.</w:t>
      </w:r>
    </w:p>
    <w:p w14:paraId="3A738BA0" w14:textId="77777777" w:rsidR="00EE7303" w:rsidRDefault="00EE7303">
      <w:pPr>
        <w:jc w:val="both"/>
        <w:rPr>
          <w:rFonts w:ascii="Arial" w:hAnsi="Arial" w:cs="Arial"/>
        </w:rPr>
      </w:pPr>
    </w:p>
    <w:p w14:paraId="7DC05BF4" w14:textId="77777777" w:rsidR="00343A92" w:rsidRPr="00EE7303" w:rsidRDefault="00343A92">
      <w:pPr>
        <w:jc w:val="both"/>
        <w:rPr>
          <w:rFonts w:ascii="Arial" w:hAnsi="Arial" w:cs="Arial"/>
        </w:rPr>
      </w:pPr>
    </w:p>
    <w:p w14:paraId="57948FE2" w14:textId="77777777"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7960AED5"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30"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1"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2"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0D202A80"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3"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260B3390"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558F69A8"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6C5E498"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0DF676C"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6729675A"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9D5408C"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Entreprise adaptée</w:t>
            </w:r>
          </w:p>
          <w:p w14:paraId="051A37FE"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4"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59E2CBEF"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CB686A8"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3158DE62"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3958191D" w14:textId="77777777" w:rsidR="006F6740" w:rsidRDefault="006F6740">
            <w:pPr>
              <w:ind w:left="170" w:right="170"/>
              <w:jc w:val="both"/>
              <w:rPr>
                <w:rFonts w:ascii="Arial" w:hAnsi="Arial" w:cs="Arial"/>
                <w:sz w:val="16"/>
                <w:szCs w:val="16"/>
              </w:rPr>
            </w:pPr>
          </w:p>
          <w:p w14:paraId="03C83A44"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36FF62E" w14:textId="77777777" w:rsidR="006F6740" w:rsidRDefault="006F6740">
            <w:pPr>
              <w:ind w:left="170" w:right="170"/>
              <w:jc w:val="both"/>
              <w:rPr>
                <w:rFonts w:ascii="Arial" w:hAnsi="Arial" w:cs="Arial"/>
                <w:sz w:val="12"/>
                <w:szCs w:val="16"/>
              </w:rPr>
            </w:pPr>
          </w:p>
          <w:p w14:paraId="69441461" w14:textId="77777777" w:rsidR="00872C42" w:rsidRDefault="00872C42">
            <w:pPr>
              <w:ind w:left="170" w:right="170"/>
              <w:jc w:val="both"/>
              <w:rPr>
                <w:rFonts w:ascii="Arial" w:hAnsi="Arial" w:cs="Arial"/>
                <w:sz w:val="12"/>
                <w:szCs w:val="16"/>
              </w:rPr>
            </w:pPr>
          </w:p>
          <w:p w14:paraId="73CECCFD" w14:textId="77777777" w:rsidR="00872C42" w:rsidRPr="00A70756" w:rsidRDefault="00872C42">
            <w:pPr>
              <w:ind w:left="170" w:right="170"/>
              <w:jc w:val="both"/>
              <w:rPr>
                <w:rFonts w:ascii="Arial" w:hAnsi="Arial" w:cs="Arial"/>
                <w:sz w:val="12"/>
                <w:szCs w:val="16"/>
              </w:rPr>
            </w:pPr>
          </w:p>
          <w:p w14:paraId="5F9AFA7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788CC40" w14:textId="77777777" w:rsidR="006F6740" w:rsidRPr="00A70756" w:rsidRDefault="006F6740">
            <w:pPr>
              <w:ind w:left="170" w:right="170"/>
              <w:jc w:val="both"/>
              <w:rPr>
                <w:rFonts w:ascii="Arial" w:hAnsi="Arial" w:cs="Arial"/>
                <w:sz w:val="12"/>
                <w:szCs w:val="16"/>
              </w:rPr>
            </w:pPr>
          </w:p>
          <w:p w14:paraId="3610A597" w14:textId="77777777" w:rsidR="006F6740" w:rsidRDefault="006F6740">
            <w:pPr>
              <w:ind w:left="170" w:right="170"/>
              <w:jc w:val="both"/>
              <w:rPr>
                <w:rFonts w:ascii="Arial" w:hAnsi="Arial" w:cs="Arial"/>
                <w:sz w:val="16"/>
                <w:szCs w:val="16"/>
              </w:rPr>
            </w:pPr>
          </w:p>
          <w:p w14:paraId="37AD72BD" w14:textId="77777777" w:rsidR="006F6740" w:rsidRDefault="006F6740">
            <w:pPr>
              <w:ind w:left="170" w:right="170"/>
              <w:jc w:val="both"/>
              <w:rPr>
                <w:rFonts w:ascii="Arial" w:hAnsi="Arial" w:cs="Arial"/>
                <w:sz w:val="16"/>
                <w:szCs w:val="16"/>
              </w:rPr>
            </w:pPr>
          </w:p>
          <w:p w14:paraId="1417912F" w14:textId="77777777" w:rsidR="006F6740" w:rsidRDefault="006F6740">
            <w:pPr>
              <w:snapToGrid w:val="0"/>
              <w:jc w:val="both"/>
              <w:rPr>
                <w:rFonts w:ascii="Arial" w:hAnsi="Arial" w:cs="Arial"/>
                <w:b/>
                <w:bCs/>
              </w:rPr>
            </w:pPr>
          </w:p>
        </w:tc>
      </w:tr>
      <w:tr w:rsidR="006F6740" w14:paraId="7357E7DD"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3A6ED923"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5"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498CEDB4"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E87F200"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005BBB27" w14:textId="77777777" w:rsidR="006F6740" w:rsidRDefault="006F6740">
            <w:pPr>
              <w:ind w:left="170" w:right="170"/>
              <w:jc w:val="both"/>
              <w:rPr>
                <w:rFonts w:ascii="Arial" w:hAnsi="Arial" w:cs="Arial"/>
                <w:sz w:val="16"/>
                <w:szCs w:val="16"/>
              </w:rPr>
            </w:pPr>
          </w:p>
          <w:p w14:paraId="5A276FC7"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35F8105E"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898BDAB" w14:textId="77777777" w:rsidR="006F6740" w:rsidRPr="006F6740" w:rsidRDefault="006F6740" w:rsidP="006F6740">
            <w:pPr>
              <w:ind w:left="170" w:right="170"/>
              <w:jc w:val="both"/>
              <w:rPr>
                <w:rFonts w:ascii="Arial" w:hAnsi="Arial" w:cs="Arial"/>
                <w:sz w:val="16"/>
                <w:szCs w:val="16"/>
              </w:rPr>
            </w:pPr>
          </w:p>
          <w:p w14:paraId="66B10297"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FBD40E9" w14:textId="77777777" w:rsidR="006F6740" w:rsidRDefault="006F6740" w:rsidP="006F6740">
            <w:pPr>
              <w:ind w:left="170" w:right="170"/>
              <w:jc w:val="both"/>
              <w:rPr>
                <w:rFonts w:ascii="Arial" w:hAnsi="Arial" w:cs="Arial"/>
                <w:sz w:val="12"/>
                <w:szCs w:val="16"/>
              </w:rPr>
            </w:pPr>
          </w:p>
          <w:p w14:paraId="0A6FED42" w14:textId="77777777" w:rsidR="00872C42" w:rsidRDefault="00872C42" w:rsidP="006F6740">
            <w:pPr>
              <w:ind w:left="170" w:right="170"/>
              <w:jc w:val="both"/>
              <w:rPr>
                <w:rFonts w:ascii="Arial" w:hAnsi="Arial" w:cs="Arial"/>
                <w:sz w:val="12"/>
                <w:szCs w:val="16"/>
              </w:rPr>
            </w:pPr>
          </w:p>
          <w:p w14:paraId="02EDC2D0" w14:textId="77777777" w:rsidR="00872C42" w:rsidRPr="00A70756" w:rsidRDefault="00872C42" w:rsidP="006F6740">
            <w:pPr>
              <w:ind w:left="170" w:right="170"/>
              <w:jc w:val="both"/>
              <w:rPr>
                <w:rFonts w:ascii="Arial" w:hAnsi="Arial" w:cs="Arial"/>
                <w:sz w:val="12"/>
                <w:szCs w:val="16"/>
              </w:rPr>
            </w:pPr>
          </w:p>
          <w:p w14:paraId="7657642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1A9132C" w14:textId="77777777" w:rsidR="006F6740" w:rsidRDefault="006F6740" w:rsidP="006F6740">
            <w:pPr>
              <w:ind w:left="170" w:right="170"/>
              <w:jc w:val="both"/>
              <w:rPr>
                <w:rFonts w:ascii="Arial" w:hAnsi="Arial" w:cs="Arial"/>
                <w:sz w:val="16"/>
                <w:szCs w:val="16"/>
              </w:rPr>
            </w:pPr>
          </w:p>
          <w:p w14:paraId="1E5126A0" w14:textId="77777777" w:rsidR="006F6740" w:rsidRDefault="006F6740" w:rsidP="006F6740">
            <w:pPr>
              <w:ind w:left="170" w:right="170"/>
              <w:jc w:val="both"/>
              <w:rPr>
                <w:rFonts w:ascii="Arial" w:hAnsi="Arial" w:cs="Arial"/>
                <w:sz w:val="16"/>
                <w:szCs w:val="16"/>
              </w:rPr>
            </w:pPr>
          </w:p>
          <w:p w14:paraId="2A437EF9" w14:textId="77777777" w:rsidR="006F6740" w:rsidRDefault="006F6740" w:rsidP="006F6740">
            <w:pPr>
              <w:ind w:left="170" w:right="170"/>
              <w:jc w:val="both"/>
              <w:rPr>
                <w:rFonts w:ascii="Arial" w:hAnsi="Arial" w:cs="Arial"/>
                <w:sz w:val="16"/>
                <w:szCs w:val="16"/>
              </w:rPr>
            </w:pPr>
          </w:p>
          <w:p w14:paraId="7A6AEECB" w14:textId="77777777" w:rsidR="006F6740" w:rsidRDefault="006F6740">
            <w:pPr>
              <w:snapToGrid w:val="0"/>
              <w:jc w:val="both"/>
              <w:rPr>
                <w:rFonts w:ascii="Arial" w:hAnsi="Arial" w:cs="Arial"/>
                <w:b/>
                <w:bCs/>
              </w:rPr>
            </w:pPr>
          </w:p>
        </w:tc>
      </w:tr>
      <w:tr w:rsidR="006F6740" w14:paraId="58C644A7"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E670EE3" w14:textId="77777777"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Structures d’insertion par l’activité économique (</w:t>
            </w:r>
            <w:hyperlink r:id="rId36"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w:t>
              </w:r>
              <w:r w:rsidRPr="009A394A">
                <w:rPr>
                  <w:rStyle w:val="Lienhypertexte"/>
                  <w:rFonts w:ascii="Arial" w:hAnsi="Arial" w:cs="Arial"/>
                  <w:sz w:val="16"/>
                  <w:szCs w:val="16"/>
                </w:rPr>
                <w:t>3</w:t>
              </w:r>
              <w:r w:rsidRPr="009A394A">
                <w:rPr>
                  <w:rStyle w:val="Lienhypertexte"/>
                  <w:rFonts w:ascii="Arial" w:hAnsi="Arial" w:cs="Arial"/>
                  <w:sz w:val="16"/>
                  <w:szCs w:val="16"/>
                </w:rPr>
                <w:t>2-4</w:t>
              </w:r>
            </w:hyperlink>
            <w:r>
              <w:rPr>
                <w:rFonts w:ascii="Arial" w:hAnsi="Arial" w:cs="Arial"/>
                <w:sz w:val="16"/>
                <w:szCs w:val="16"/>
              </w:rPr>
              <w:t xml:space="preserve"> du code du travail) </w:t>
            </w:r>
            <w:r w:rsidRPr="006E2F47">
              <w:rPr>
                <w:rFonts w:ascii="Arial" w:hAnsi="Arial" w:cs="Arial"/>
              </w:rPr>
              <w:t>ou structures équivalentes</w:t>
            </w:r>
          </w:p>
          <w:p w14:paraId="22B2C8D9"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3FCFF104"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275E0B89"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DED3B84" w14:textId="77777777" w:rsidR="006F6740" w:rsidRDefault="006F6740" w:rsidP="00A70756">
            <w:pPr>
              <w:ind w:left="170" w:right="170"/>
              <w:jc w:val="both"/>
              <w:rPr>
                <w:rFonts w:ascii="Arial" w:hAnsi="Arial" w:cs="Arial"/>
                <w:sz w:val="16"/>
                <w:szCs w:val="16"/>
              </w:rPr>
            </w:pPr>
          </w:p>
          <w:p w14:paraId="7111325B"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BC5D37B" w14:textId="77777777" w:rsidR="006F6740" w:rsidRDefault="006F6740" w:rsidP="00A70756">
            <w:pPr>
              <w:ind w:left="170" w:right="170"/>
              <w:jc w:val="both"/>
              <w:rPr>
                <w:rFonts w:ascii="Arial" w:hAnsi="Arial" w:cs="Arial"/>
                <w:sz w:val="12"/>
                <w:szCs w:val="16"/>
              </w:rPr>
            </w:pPr>
          </w:p>
          <w:p w14:paraId="2F4EEA6E" w14:textId="77777777" w:rsidR="00872C42" w:rsidRDefault="00872C42" w:rsidP="00A70756">
            <w:pPr>
              <w:ind w:left="170" w:right="170"/>
              <w:jc w:val="both"/>
              <w:rPr>
                <w:rFonts w:ascii="Arial" w:hAnsi="Arial" w:cs="Arial"/>
                <w:sz w:val="12"/>
                <w:szCs w:val="16"/>
              </w:rPr>
            </w:pPr>
          </w:p>
          <w:p w14:paraId="01844226" w14:textId="77777777" w:rsidR="00872C42" w:rsidRPr="00A70756" w:rsidRDefault="00872C42" w:rsidP="00A70756">
            <w:pPr>
              <w:ind w:left="170" w:right="170"/>
              <w:jc w:val="both"/>
              <w:rPr>
                <w:rFonts w:ascii="Arial" w:hAnsi="Arial" w:cs="Arial"/>
                <w:sz w:val="12"/>
                <w:szCs w:val="16"/>
              </w:rPr>
            </w:pPr>
          </w:p>
          <w:p w14:paraId="49EA6A85"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1054B6E" w14:textId="77777777" w:rsidR="006F6740" w:rsidRPr="00A70756" w:rsidRDefault="006F6740" w:rsidP="006F6740">
            <w:pPr>
              <w:ind w:left="170" w:right="170"/>
              <w:jc w:val="both"/>
              <w:rPr>
                <w:rFonts w:ascii="Arial" w:hAnsi="Arial" w:cs="Arial"/>
                <w:sz w:val="12"/>
                <w:szCs w:val="16"/>
              </w:rPr>
            </w:pPr>
          </w:p>
          <w:p w14:paraId="032B9B79" w14:textId="77777777" w:rsidR="006F6740" w:rsidRDefault="006F6740" w:rsidP="006F6740">
            <w:pPr>
              <w:ind w:left="170" w:right="170"/>
              <w:jc w:val="both"/>
              <w:rPr>
                <w:rFonts w:ascii="Arial" w:hAnsi="Arial" w:cs="Arial"/>
                <w:sz w:val="16"/>
                <w:szCs w:val="16"/>
              </w:rPr>
            </w:pPr>
          </w:p>
          <w:p w14:paraId="3AF822A3" w14:textId="77777777" w:rsidR="006F6740" w:rsidRDefault="006F6740" w:rsidP="00224E9C">
            <w:pPr>
              <w:snapToGrid w:val="0"/>
              <w:jc w:val="both"/>
              <w:rPr>
                <w:rFonts w:ascii="Arial" w:hAnsi="Arial" w:cs="Arial"/>
                <w:sz w:val="16"/>
                <w:szCs w:val="16"/>
              </w:rPr>
            </w:pPr>
          </w:p>
          <w:p w14:paraId="5C558B1A" w14:textId="77777777" w:rsidR="00872C42" w:rsidRDefault="00872C42" w:rsidP="00224E9C">
            <w:pPr>
              <w:snapToGrid w:val="0"/>
              <w:jc w:val="both"/>
              <w:rPr>
                <w:rFonts w:ascii="Arial" w:hAnsi="Arial" w:cs="Arial"/>
                <w:b/>
                <w:bCs/>
              </w:rPr>
            </w:pPr>
          </w:p>
        </w:tc>
      </w:tr>
      <w:tr w:rsidR="006F6740" w14:paraId="4831516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9449D33"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7" w:history="1">
              <w:r w:rsidRPr="006E6210">
                <w:rPr>
                  <w:rStyle w:val="Lienhypertexte"/>
                  <w:rFonts w:ascii="Arial" w:hAnsi="Arial" w:cs="Arial"/>
                  <w:sz w:val="16"/>
                  <w:szCs w:val="16"/>
                </w:rPr>
                <w:t>artic</w:t>
              </w:r>
              <w:r w:rsidRPr="006E6210">
                <w:rPr>
                  <w:rStyle w:val="Lienhypertexte"/>
                  <w:rFonts w:ascii="Arial" w:hAnsi="Arial" w:cs="Arial"/>
                  <w:sz w:val="16"/>
                  <w:szCs w:val="16"/>
                </w:rPr>
                <w:t>l</w:t>
              </w:r>
              <w:r w:rsidRPr="006E6210">
                <w:rPr>
                  <w:rStyle w:val="Lienhypertexte"/>
                  <w:rFonts w:ascii="Arial" w:hAnsi="Arial" w:cs="Arial"/>
                  <w:sz w:val="16"/>
                  <w:szCs w:val="16"/>
                </w:rPr>
                <w:t>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684F81E5"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D371C43"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564409A9"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B3371A3" w14:textId="77777777" w:rsidR="006F6740" w:rsidRDefault="006F6740" w:rsidP="006F6740">
            <w:pPr>
              <w:ind w:left="170" w:right="170"/>
              <w:jc w:val="both"/>
              <w:rPr>
                <w:rFonts w:ascii="Arial" w:hAnsi="Arial" w:cs="Arial"/>
                <w:sz w:val="16"/>
                <w:szCs w:val="16"/>
              </w:rPr>
            </w:pPr>
          </w:p>
          <w:p w14:paraId="4F9B3A81"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1203ADC" w14:textId="77777777" w:rsidR="006F6740" w:rsidRDefault="006F6740" w:rsidP="006F6740">
            <w:pPr>
              <w:ind w:left="170" w:right="170"/>
              <w:jc w:val="both"/>
              <w:rPr>
                <w:rFonts w:ascii="Arial" w:hAnsi="Arial" w:cs="Arial"/>
                <w:sz w:val="12"/>
                <w:szCs w:val="16"/>
              </w:rPr>
            </w:pPr>
          </w:p>
          <w:p w14:paraId="1C7ED527" w14:textId="77777777" w:rsidR="00872C42" w:rsidRDefault="00872C42" w:rsidP="006F6740">
            <w:pPr>
              <w:ind w:left="170" w:right="170"/>
              <w:jc w:val="both"/>
              <w:rPr>
                <w:rFonts w:ascii="Arial" w:hAnsi="Arial" w:cs="Arial"/>
                <w:sz w:val="12"/>
                <w:szCs w:val="16"/>
              </w:rPr>
            </w:pPr>
          </w:p>
          <w:p w14:paraId="48C3FABB" w14:textId="77777777" w:rsidR="00872C42" w:rsidRPr="00A70756" w:rsidRDefault="00872C42" w:rsidP="006F6740">
            <w:pPr>
              <w:ind w:left="170" w:right="170"/>
              <w:jc w:val="both"/>
              <w:rPr>
                <w:rFonts w:ascii="Arial" w:hAnsi="Arial" w:cs="Arial"/>
                <w:sz w:val="12"/>
                <w:szCs w:val="16"/>
              </w:rPr>
            </w:pPr>
          </w:p>
          <w:p w14:paraId="2176AF4D"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12FEEDE" w14:textId="77777777" w:rsidR="006F6740" w:rsidRPr="00A70756" w:rsidRDefault="006F6740" w:rsidP="006F6740">
            <w:pPr>
              <w:ind w:left="170" w:right="170"/>
              <w:jc w:val="both"/>
              <w:rPr>
                <w:rFonts w:ascii="Arial" w:hAnsi="Arial" w:cs="Arial"/>
                <w:sz w:val="12"/>
                <w:szCs w:val="16"/>
              </w:rPr>
            </w:pPr>
          </w:p>
          <w:p w14:paraId="06EBA8F2" w14:textId="77777777" w:rsidR="006F6740" w:rsidRDefault="006F6740" w:rsidP="006F6740">
            <w:pPr>
              <w:ind w:left="170" w:right="170"/>
              <w:jc w:val="both"/>
              <w:rPr>
                <w:rFonts w:ascii="Arial" w:hAnsi="Arial" w:cs="Arial"/>
                <w:sz w:val="16"/>
                <w:szCs w:val="16"/>
              </w:rPr>
            </w:pPr>
          </w:p>
          <w:p w14:paraId="19BD0DC7" w14:textId="77777777" w:rsidR="006F6740" w:rsidRDefault="006F6740" w:rsidP="006F6740">
            <w:pPr>
              <w:ind w:left="170" w:right="170"/>
              <w:jc w:val="both"/>
              <w:rPr>
                <w:rFonts w:ascii="Arial" w:hAnsi="Arial" w:cs="Arial"/>
                <w:sz w:val="16"/>
                <w:szCs w:val="16"/>
              </w:rPr>
            </w:pPr>
          </w:p>
          <w:p w14:paraId="04C6582C" w14:textId="77777777" w:rsidR="006F6740" w:rsidRDefault="006F6740">
            <w:pPr>
              <w:snapToGrid w:val="0"/>
              <w:jc w:val="both"/>
              <w:rPr>
                <w:rFonts w:ascii="Arial" w:hAnsi="Arial" w:cs="Arial"/>
                <w:b/>
                <w:bCs/>
              </w:rPr>
            </w:pPr>
          </w:p>
        </w:tc>
      </w:tr>
    </w:tbl>
    <w:p w14:paraId="270C7F7C" w14:textId="77777777" w:rsidR="002D13A0" w:rsidRDefault="002D13A0" w:rsidP="00D21AD8">
      <w:pPr>
        <w:tabs>
          <w:tab w:val="left" w:pos="-142"/>
          <w:tab w:val="left" w:pos="4111"/>
        </w:tabs>
        <w:rPr>
          <w:rFonts w:ascii="Arial" w:hAnsi="Arial" w:cs="Arial"/>
          <w:b/>
          <w:bCs/>
          <w:sz w:val="22"/>
          <w:szCs w:val="22"/>
        </w:rPr>
      </w:pPr>
    </w:p>
    <w:p w14:paraId="25839230" w14:textId="77777777" w:rsidR="002D13A0" w:rsidRDefault="002D13A0" w:rsidP="00D21AD8">
      <w:pPr>
        <w:tabs>
          <w:tab w:val="left" w:pos="-142"/>
          <w:tab w:val="left" w:pos="4111"/>
        </w:tabs>
        <w:rPr>
          <w:rFonts w:ascii="Arial" w:hAnsi="Arial" w:cs="Arial"/>
          <w:b/>
          <w:bCs/>
          <w:sz w:val="22"/>
          <w:szCs w:val="22"/>
        </w:rPr>
      </w:pPr>
    </w:p>
    <w:p w14:paraId="438C029F"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6D4D56AA" w14:textId="77777777" w:rsidR="00427375" w:rsidRDefault="00427375" w:rsidP="008C2177">
      <w:pPr>
        <w:tabs>
          <w:tab w:val="left" w:pos="-142"/>
          <w:tab w:val="left" w:pos="4111"/>
        </w:tabs>
        <w:jc w:val="both"/>
        <w:rPr>
          <w:rFonts w:ascii="Arial" w:hAnsi="Arial" w:cs="Arial"/>
          <w:b/>
          <w:bCs/>
          <w:sz w:val="22"/>
          <w:szCs w:val="22"/>
        </w:rPr>
      </w:pPr>
    </w:p>
    <w:p w14:paraId="4B02ADD8"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8"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9"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40D41B80"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242FC3C9"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5776B808"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07EE5B9"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1F3FA361"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676B8A6B"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23AA097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D3A139D"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480F51C4"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EC09CFB"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E52F552"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F99FDBE" w14:textId="77777777" w:rsidR="00BD1236" w:rsidRPr="008C2177" w:rsidRDefault="00BD1236" w:rsidP="00171BF1">
      <w:pPr>
        <w:pStyle w:val="En-tte"/>
        <w:tabs>
          <w:tab w:val="left" w:pos="2160"/>
        </w:tabs>
        <w:ind w:left="284"/>
        <w:jc w:val="both"/>
        <w:rPr>
          <w:rFonts w:ascii="Arial" w:hAnsi="Arial" w:cs="Arial"/>
          <w:iCs/>
          <w:sz w:val="16"/>
          <w:szCs w:val="18"/>
        </w:rPr>
      </w:pPr>
    </w:p>
    <w:p w14:paraId="71A82947"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5B447F07" w14:textId="77777777" w:rsidR="00BD1236" w:rsidRPr="00171BF1" w:rsidRDefault="00BD1236" w:rsidP="00171BF1">
      <w:pPr>
        <w:pStyle w:val="En-tte"/>
        <w:ind w:left="993"/>
        <w:jc w:val="both"/>
        <w:rPr>
          <w:rFonts w:ascii="Arial" w:hAnsi="Arial" w:cs="Arial"/>
          <w:iCs/>
          <w:sz w:val="16"/>
          <w:szCs w:val="18"/>
        </w:rPr>
      </w:pPr>
    </w:p>
    <w:p w14:paraId="6DCA21A8" w14:textId="77777777" w:rsidR="00BD1236" w:rsidRPr="00171BF1" w:rsidRDefault="00BD1236" w:rsidP="00171BF1">
      <w:pPr>
        <w:pStyle w:val="En-tte"/>
        <w:ind w:left="993"/>
        <w:jc w:val="both"/>
        <w:rPr>
          <w:rFonts w:ascii="Arial" w:hAnsi="Arial" w:cs="Arial"/>
          <w:iCs/>
          <w:sz w:val="16"/>
          <w:szCs w:val="18"/>
        </w:rPr>
      </w:pPr>
    </w:p>
    <w:p w14:paraId="7E7A1C5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2D9F498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2D53C0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96CACE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93254B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AE8C3CD"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40"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2EAC68B7"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2739F4C5"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756FFD8F"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645F488A" w14:textId="77777777" w:rsidR="00036184" w:rsidRPr="00343A92" w:rsidRDefault="00036184" w:rsidP="00343A92">
      <w:pPr>
        <w:tabs>
          <w:tab w:val="left" w:pos="-142"/>
          <w:tab w:val="left" w:pos="4111"/>
        </w:tabs>
        <w:rPr>
          <w:rFonts w:ascii="Arial" w:hAnsi="Arial" w:cs="Arial"/>
          <w:b/>
          <w:bCs/>
          <w:sz w:val="22"/>
          <w:szCs w:val="22"/>
        </w:rPr>
      </w:pPr>
    </w:p>
    <w:p w14:paraId="366EBE0F"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14:paraId="6E244FD2" w14:textId="77777777" w:rsidTr="005C765E">
        <w:tc>
          <w:tcPr>
            <w:tcW w:w="10344" w:type="dxa"/>
            <w:shd w:val="clear" w:color="auto" w:fill="66CCFF"/>
          </w:tcPr>
          <w:p w14:paraId="517E1CD1"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02171996" w14:textId="77777777" w:rsidR="00D21AD8" w:rsidRDefault="00D21AD8" w:rsidP="00D21AD8">
      <w:pPr>
        <w:tabs>
          <w:tab w:val="left" w:pos="-142"/>
          <w:tab w:val="left" w:pos="4111"/>
        </w:tabs>
        <w:rPr>
          <w:rFonts w:ascii="Arial" w:hAnsi="Arial" w:cs="Arial"/>
          <w:b/>
          <w:bCs/>
          <w:sz w:val="22"/>
          <w:szCs w:val="22"/>
        </w:rPr>
      </w:pPr>
    </w:p>
    <w:p w14:paraId="4B3D515B"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lastRenderedPageBreak/>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0A66DCF1"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2736BB9B" w14:textId="77777777" w:rsidR="00472B25" w:rsidRDefault="00472B25">
      <w:pPr>
        <w:rPr>
          <w:rFonts w:ascii="Arial" w:hAnsi="Arial" w:cs="Arial"/>
        </w:rPr>
      </w:pPr>
    </w:p>
    <w:p w14:paraId="79C7E9AB"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055C4674" w14:textId="77777777" w:rsidR="00555AC1" w:rsidRDefault="00555AC1" w:rsidP="00171BF1">
      <w:pPr>
        <w:jc w:val="both"/>
        <w:rPr>
          <w:rFonts w:ascii="Arial" w:hAnsi="Arial" w:cs="Arial"/>
          <w:i/>
          <w:sz w:val="18"/>
        </w:rPr>
      </w:pPr>
    </w:p>
    <w:p w14:paraId="40077109" w14:textId="77777777" w:rsidR="00555AC1" w:rsidRDefault="00555AC1" w:rsidP="00171BF1">
      <w:pPr>
        <w:jc w:val="both"/>
        <w:rPr>
          <w:rFonts w:ascii="Arial" w:hAnsi="Arial" w:cs="Arial"/>
          <w:i/>
          <w:sz w:val="18"/>
        </w:rPr>
      </w:pPr>
    </w:p>
    <w:p w14:paraId="78883624" w14:textId="77777777" w:rsidR="00555AC1" w:rsidRDefault="00555AC1" w:rsidP="00171BF1">
      <w:pPr>
        <w:jc w:val="both"/>
        <w:rPr>
          <w:rFonts w:ascii="Arial" w:hAnsi="Arial" w:cs="Arial"/>
          <w:i/>
          <w:sz w:val="18"/>
        </w:rPr>
      </w:pPr>
    </w:p>
    <w:p w14:paraId="1C91F50C" w14:textId="77777777" w:rsidR="00555AC1" w:rsidRDefault="00555AC1" w:rsidP="00171BF1">
      <w:pPr>
        <w:jc w:val="both"/>
        <w:rPr>
          <w:rFonts w:ascii="Arial" w:hAnsi="Arial" w:cs="Arial"/>
          <w:i/>
          <w:sz w:val="18"/>
        </w:rPr>
      </w:pPr>
    </w:p>
    <w:p w14:paraId="26728B7A" w14:textId="77777777" w:rsidR="00555AC1" w:rsidRDefault="00555AC1" w:rsidP="00171BF1">
      <w:pPr>
        <w:jc w:val="both"/>
        <w:rPr>
          <w:rFonts w:ascii="Arial" w:hAnsi="Arial" w:cs="Arial"/>
          <w:i/>
          <w:sz w:val="18"/>
        </w:rPr>
      </w:pPr>
    </w:p>
    <w:p w14:paraId="135D910E" w14:textId="77777777" w:rsidR="00555AC1" w:rsidRDefault="00555AC1" w:rsidP="00171BF1">
      <w:pPr>
        <w:jc w:val="both"/>
        <w:rPr>
          <w:rFonts w:ascii="Arial" w:hAnsi="Arial" w:cs="Arial"/>
          <w:i/>
          <w:sz w:val="18"/>
        </w:rPr>
      </w:pPr>
    </w:p>
    <w:p w14:paraId="07926F60" w14:textId="77777777" w:rsidR="00555AC1" w:rsidRDefault="00555AC1" w:rsidP="00171BF1">
      <w:pPr>
        <w:jc w:val="both"/>
        <w:rPr>
          <w:rFonts w:ascii="Arial" w:hAnsi="Arial" w:cs="Arial"/>
          <w:i/>
          <w:sz w:val="18"/>
        </w:rPr>
      </w:pPr>
    </w:p>
    <w:p w14:paraId="17C76C93"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589D0DCE" w14:textId="77777777" w:rsidR="00555AC1" w:rsidRDefault="00555AC1" w:rsidP="00171BF1">
      <w:pPr>
        <w:jc w:val="both"/>
        <w:rPr>
          <w:rFonts w:ascii="Arial" w:hAnsi="Arial" w:cs="Arial"/>
          <w:i/>
          <w:sz w:val="18"/>
        </w:rPr>
      </w:pPr>
    </w:p>
    <w:p w14:paraId="1C277FD7" w14:textId="77777777" w:rsidR="00555AC1" w:rsidRDefault="00555AC1" w:rsidP="00171BF1">
      <w:pPr>
        <w:jc w:val="both"/>
        <w:rPr>
          <w:rFonts w:ascii="Arial" w:hAnsi="Arial" w:cs="Arial"/>
          <w:i/>
          <w:sz w:val="18"/>
        </w:rPr>
      </w:pPr>
    </w:p>
    <w:p w14:paraId="32601314" w14:textId="77777777" w:rsidR="00555AC1" w:rsidRDefault="00555AC1" w:rsidP="00171BF1">
      <w:pPr>
        <w:jc w:val="both"/>
        <w:rPr>
          <w:rFonts w:ascii="Arial" w:hAnsi="Arial" w:cs="Arial"/>
          <w:i/>
          <w:sz w:val="18"/>
        </w:rPr>
      </w:pPr>
    </w:p>
    <w:p w14:paraId="2AC8B40B" w14:textId="77777777" w:rsidR="00555AC1" w:rsidRDefault="00555AC1" w:rsidP="00171BF1">
      <w:pPr>
        <w:jc w:val="both"/>
        <w:rPr>
          <w:rFonts w:ascii="Arial" w:hAnsi="Arial" w:cs="Arial"/>
          <w:i/>
          <w:sz w:val="18"/>
        </w:rPr>
      </w:pPr>
    </w:p>
    <w:p w14:paraId="0970A37C" w14:textId="77777777" w:rsidR="00755416" w:rsidRDefault="00755416" w:rsidP="00171BF1">
      <w:pPr>
        <w:jc w:val="both"/>
        <w:rPr>
          <w:rFonts w:ascii="Arial" w:hAnsi="Arial" w:cs="Arial"/>
          <w:i/>
          <w:sz w:val="18"/>
        </w:rPr>
      </w:pPr>
    </w:p>
    <w:p w14:paraId="413C8F55" w14:textId="77777777" w:rsidR="00755416" w:rsidRDefault="00755416" w:rsidP="00171BF1">
      <w:pPr>
        <w:jc w:val="both"/>
        <w:rPr>
          <w:rFonts w:ascii="Arial" w:hAnsi="Arial" w:cs="Arial"/>
          <w:i/>
          <w:sz w:val="18"/>
        </w:rPr>
      </w:pPr>
    </w:p>
    <w:p w14:paraId="4B538E10" w14:textId="77777777" w:rsidR="00755416" w:rsidRDefault="00755416" w:rsidP="00663B7E">
      <w:pPr>
        <w:rPr>
          <w:rFonts w:ascii="Arial" w:hAnsi="Arial" w:cs="Arial"/>
          <w:i/>
          <w:sz w:val="18"/>
        </w:rPr>
      </w:pPr>
    </w:p>
    <w:p w14:paraId="5F7DE203" w14:textId="77777777" w:rsidR="00755416" w:rsidRDefault="00755416" w:rsidP="00663B7E">
      <w:pPr>
        <w:rPr>
          <w:rFonts w:ascii="Arial" w:hAnsi="Arial" w:cs="Arial"/>
          <w:i/>
          <w:sz w:val="18"/>
        </w:rPr>
      </w:pPr>
    </w:p>
    <w:p w14:paraId="7B5483FF" w14:textId="77777777" w:rsidR="00555AC1" w:rsidRDefault="00555AC1" w:rsidP="00663B7E">
      <w:pPr>
        <w:rPr>
          <w:rFonts w:ascii="Arial" w:hAnsi="Arial" w:cs="Arial"/>
          <w:i/>
          <w:sz w:val="18"/>
        </w:rPr>
      </w:pPr>
    </w:p>
    <w:p w14:paraId="7458D7F4"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0F619179"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D167CBD" w14:textId="77777777" w:rsidR="00663B7E" w:rsidRPr="00171BF1" w:rsidRDefault="00663B7E" w:rsidP="00171BF1">
      <w:pPr>
        <w:jc w:val="both"/>
        <w:rPr>
          <w:rFonts w:ascii="Arial" w:hAnsi="Arial" w:cs="Arial"/>
          <w:sz w:val="18"/>
        </w:rPr>
      </w:pPr>
    </w:p>
    <w:p w14:paraId="52BC37D3"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19B67957" w14:textId="77777777" w:rsidR="00663B7E" w:rsidRDefault="00663B7E" w:rsidP="00171BF1">
      <w:pPr>
        <w:ind w:left="284"/>
        <w:jc w:val="both"/>
        <w:rPr>
          <w:rFonts w:ascii="Arial" w:hAnsi="Arial" w:cs="Arial"/>
          <w:sz w:val="16"/>
        </w:rPr>
      </w:pPr>
    </w:p>
    <w:p w14:paraId="0859B05D" w14:textId="77777777" w:rsidR="00717070" w:rsidRPr="00171BF1" w:rsidRDefault="00717070" w:rsidP="00171BF1">
      <w:pPr>
        <w:ind w:left="284"/>
        <w:jc w:val="both"/>
        <w:rPr>
          <w:rFonts w:ascii="Arial" w:hAnsi="Arial" w:cs="Arial"/>
          <w:sz w:val="16"/>
        </w:rPr>
      </w:pPr>
    </w:p>
    <w:p w14:paraId="73CF8446" w14:textId="77777777" w:rsidR="00663B7E" w:rsidRPr="00171BF1" w:rsidRDefault="00663B7E" w:rsidP="00171BF1">
      <w:pPr>
        <w:ind w:left="284"/>
        <w:jc w:val="both"/>
        <w:rPr>
          <w:rFonts w:ascii="Arial" w:hAnsi="Arial" w:cs="Arial"/>
          <w:sz w:val="16"/>
        </w:rPr>
      </w:pPr>
    </w:p>
    <w:p w14:paraId="7B125CE0"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0A81E980" w14:textId="77777777" w:rsidR="00663B7E" w:rsidRPr="00EE7303" w:rsidRDefault="00663B7E" w:rsidP="00EE7303">
      <w:pPr>
        <w:jc w:val="both"/>
        <w:rPr>
          <w:rFonts w:ascii="Arial" w:hAnsi="Arial" w:cs="Arial"/>
          <w:i/>
          <w:sz w:val="18"/>
        </w:rPr>
      </w:pPr>
    </w:p>
    <w:p w14:paraId="34E78B2C" w14:textId="77777777" w:rsidR="00663B7E" w:rsidRPr="00EE7303" w:rsidRDefault="00663B7E" w:rsidP="00EE7303">
      <w:pPr>
        <w:jc w:val="both"/>
        <w:rPr>
          <w:rFonts w:ascii="Arial" w:hAnsi="Arial" w:cs="Arial"/>
          <w:i/>
          <w:sz w:val="18"/>
        </w:rPr>
      </w:pPr>
    </w:p>
    <w:p w14:paraId="31D2EF40" w14:textId="77777777" w:rsidR="00663B7E" w:rsidRPr="00EE7303" w:rsidRDefault="00663B7E" w:rsidP="00EE7303">
      <w:pPr>
        <w:jc w:val="both"/>
        <w:rPr>
          <w:rFonts w:ascii="Arial" w:hAnsi="Arial" w:cs="Arial"/>
          <w:i/>
          <w:sz w:val="18"/>
        </w:rPr>
      </w:pPr>
    </w:p>
    <w:p w14:paraId="0431430B" w14:textId="77777777" w:rsidR="00663B7E" w:rsidRPr="00EE7303" w:rsidRDefault="00663B7E" w:rsidP="00EE7303">
      <w:pPr>
        <w:jc w:val="both"/>
        <w:rPr>
          <w:rFonts w:ascii="Arial" w:hAnsi="Arial" w:cs="Arial"/>
          <w:i/>
          <w:sz w:val="18"/>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6D1E2548" w14:textId="77777777" w:rsidTr="00261FC1">
        <w:tc>
          <w:tcPr>
            <w:tcW w:w="10331" w:type="dxa"/>
            <w:shd w:val="clear" w:color="auto" w:fill="66CCFF"/>
          </w:tcPr>
          <w:p w14:paraId="38173377"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38893F2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0449A3A7"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1817EC47" w14:textId="77777777" w:rsidR="00646B4F" w:rsidRPr="00171BF1" w:rsidRDefault="00646B4F" w:rsidP="00171BF1">
      <w:pPr>
        <w:ind w:left="284"/>
        <w:rPr>
          <w:rFonts w:ascii="Arial" w:hAnsi="Arial" w:cs="Arial"/>
        </w:rPr>
      </w:pPr>
    </w:p>
    <w:p w14:paraId="68D01284"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11635109"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7D9585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2A287C25"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E2F61E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ACC6357"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E0BDAE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16B0544D"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81DB5B9"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06D1710C" w14:textId="77777777" w:rsidR="00472B25" w:rsidRDefault="00472B25">
            <w:pPr>
              <w:tabs>
                <w:tab w:val="left" w:pos="864"/>
              </w:tabs>
              <w:snapToGrid w:val="0"/>
              <w:spacing w:before="120" w:after="120"/>
              <w:rPr>
                <w:rFonts w:ascii="Arial" w:hAnsi="Arial" w:cs="Arial"/>
                <w:sz w:val="16"/>
                <w:szCs w:val="16"/>
              </w:rPr>
            </w:pPr>
          </w:p>
          <w:p w14:paraId="2BEA8FFC"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0A279FB"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42E7E4E" w14:textId="77777777" w:rsidR="00472B25" w:rsidRDefault="00472B25">
            <w:pPr>
              <w:tabs>
                <w:tab w:val="left" w:pos="864"/>
              </w:tabs>
              <w:snapToGrid w:val="0"/>
              <w:spacing w:before="120" w:after="120"/>
              <w:jc w:val="right"/>
              <w:rPr>
                <w:rFonts w:ascii="Arial" w:hAnsi="Arial" w:cs="Arial"/>
                <w:sz w:val="16"/>
                <w:szCs w:val="16"/>
              </w:rPr>
            </w:pPr>
          </w:p>
        </w:tc>
      </w:tr>
      <w:tr w:rsidR="00472B25" w14:paraId="0BC62804" w14:textId="77777777">
        <w:trPr>
          <w:trHeight w:val="737"/>
        </w:trPr>
        <w:tc>
          <w:tcPr>
            <w:tcW w:w="2566" w:type="dxa"/>
            <w:tcBorders>
              <w:left w:val="single" w:sz="8" w:space="0" w:color="000000"/>
              <w:bottom w:val="single" w:sz="8" w:space="0" w:color="000000"/>
            </w:tcBorders>
            <w:shd w:val="clear" w:color="auto" w:fill="auto"/>
          </w:tcPr>
          <w:p w14:paraId="059EB8E9"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35287931" w14:textId="77777777" w:rsidR="00472B25" w:rsidRDefault="00472B25">
            <w:pPr>
              <w:tabs>
                <w:tab w:val="left" w:pos="864"/>
              </w:tabs>
              <w:snapToGrid w:val="0"/>
              <w:spacing w:before="120" w:after="120"/>
              <w:rPr>
                <w:rFonts w:ascii="Arial" w:hAnsi="Arial" w:cs="Arial"/>
                <w:sz w:val="16"/>
                <w:szCs w:val="16"/>
              </w:rPr>
            </w:pPr>
          </w:p>
          <w:p w14:paraId="6CBE2FA1"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73623BB" w14:textId="77777777" w:rsidR="00472B25" w:rsidRDefault="00472B25">
            <w:pPr>
              <w:tabs>
                <w:tab w:val="left" w:pos="864"/>
              </w:tabs>
              <w:snapToGrid w:val="0"/>
              <w:spacing w:before="120" w:after="120"/>
              <w:jc w:val="right"/>
              <w:rPr>
                <w:rFonts w:ascii="Arial" w:hAnsi="Arial" w:cs="Arial"/>
                <w:sz w:val="16"/>
                <w:szCs w:val="16"/>
              </w:rPr>
            </w:pPr>
          </w:p>
          <w:p w14:paraId="53059AAB"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190B74E1" w14:textId="77777777" w:rsidR="00472B25" w:rsidRDefault="00472B25">
            <w:pPr>
              <w:tabs>
                <w:tab w:val="left" w:pos="864"/>
              </w:tabs>
              <w:snapToGrid w:val="0"/>
              <w:spacing w:before="120" w:after="120"/>
              <w:jc w:val="right"/>
              <w:rPr>
                <w:rFonts w:ascii="Arial" w:hAnsi="Arial" w:cs="Arial"/>
                <w:sz w:val="16"/>
                <w:szCs w:val="16"/>
              </w:rPr>
            </w:pPr>
          </w:p>
          <w:p w14:paraId="678F9EA6"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BF9CF89" w14:textId="77777777" w:rsidR="00472B25" w:rsidRDefault="00472B25">
      <w:pPr>
        <w:tabs>
          <w:tab w:val="left" w:pos="864"/>
        </w:tabs>
        <w:jc w:val="both"/>
        <w:rPr>
          <w:rFonts w:ascii="Arial" w:hAnsi="Arial" w:cs="Arial"/>
        </w:rPr>
      </w:pPr>
    </w:p>
    <w:p w14:paraId="499B8972"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6EF4A99C" w14:textId="77777777" w:rsidR="00646B4F" w:rsidRDefault="00646B4F">
      <w:pPr>
        <w:tabs>
          <w:tab w:val="left" w:pos="864"/>
        </w:tabs>
        <w:jc w:val="both"/>
        <w:rPr>
          <w:rFonts w:ascii="Arial" w:hAnsi="Arial" w:cs="Arial"/>
        </w:rPr>
      </w:pPr>
    </w:p>
    <w:p w14:paraId="3B1BC5A6" w14:textId="77777777" w:rsidR="00646B4F" w:rsidRDefault="00685900" w:rsidP="00171BF1">
      <w:pPr>
        <w:tabs>
          <w:tab w:val="left" w:pos="864"/>
        </w:tabs>
        <w:ind w:left="567"/>
        <w:jc w:val="both"/>
        <w:rPr>
          <w:rFonts w:ascii="Arial" w:hAnsi="Arial" w:cs="Arial"/>
        </w:rPr>
      </w:pPr>
      <w:r>
        <w:rPr>
          <w:rFonts w:ascii="Arial" w:hAnsi="Arial" w:cs="Arial"/>
        </w:rPr>
        <w:t>……./…………./……</w:t>
      </w:r>
    </w:p>
    <w:p w14:paraId="337A5470" w14:textId="77777777" w:rsidR="00646B4F" w:rsidRDefault="00646B4F">
      <w:pPr>
        <w:tabs>
          <w:tab w:val="left" w:pos="864"/>
        </w:tabs>
        <w:jc w:val="both"/>
        <w:rPr>
          <w:rFonts w:ascii="Arial" w:hAnsi="Arial" w:cs="Arial"/>
        </w:rPr>
      </w:pPr>
    </w:p>
    <w:p w14:paraId="77060C13"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E0A285E"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26BB748B" w14:textId="77777777" w:rsidR="00646B4F" w:rsidRDefault="00646B4F">
      <w:pPr>
        <w:tabs>
          <w:tab w:val="left" w:pos="864"/>
        </w:tabs>
        <w:jc w:val="both"/>
        <w:rPr>
          <w:rFonts w:ascii="Arial" w:hAnsi="Arial" w:cs="Arial"/>
        </w:rPr>
      </w:pPr>
    </w:p>
    <w:p w14:paraId="0072BC89" w14:textId="77777777" w:rsidR="00646B4F" w:rsidRDefault="00646B4F">
      <w:pPr>
        <w:tabs>
          <w:tab w:val="left" w:pos="864"/>
        </w:tabs>
        <w:jc w:val="both"/>
        <w:rPr>
          <w:rFonts w:ascii="Arial" w:hAnsi="Arial" w:cs="Arial"/>
        </w:rPr>
      </w:pPr>
    </w:p>
    <w:p w14:paraId="4CB7848C" w14:textId="77777777" w:rsidR="001A1D05" w:rsidRDefault="001A1D05">
      <w:pPr>
        <w:tabs>
          <w:tab w:val="left" w:pos="864"/>
        </w:tabs>
        <w:jc w:val="both"/>
        <w:rPr>
          <w:rFonts w:ascii="Arial" w:hAnsi="Arial" w:cs="Arial"/>
        </w:rPr>
      </w:pPr>
    </w:p>
    <w:p w14:paraId="3764D237" w14:textId="77777777" w:rsidR="001A1D05" w:rsidRDefault="001A1D05">
      <w:pPr>
        <w:tabs>
          <w:tab w:val="left" w:pos="864"/>
        </w:tabs>
        <w:jc w:val="both"/>
        <w:rPr>
          <w:rFonts w:ascii="Arial" w:hAnsi="Arial" w:cs="Arial"/>
        </w:rPr>
      </w:pPr>
    </w:p>
    <w:p w14:paraId="31E167BD" w14:textId="77777777" w:rsidR="001A1D05" w:rsidRDefault="001A1D05">
      <w:pPr>
        <w:tabs>
          <w:tab w:val="left" w:pos="864"/>
        </w:tabs>
        <w:jc w:val="both"/>
        <w:rPr>
          <w:rFonts w:ascii="Arial" w:hAnsi="Arial" w:cs="Arial"/>
        </w:rPr>
      </w:pPr>
    </w:p>
    <w:p w14:paraId="2F559CBF" w14:textId="77777777" w:rsidR="00646B4F" w:rsidRDefault="00646B4F">
      <w:pPr>
        <w:tabs>
          <w:tab w:val="left" w:pos="864"/>
        </w:tabs>
        <w:jc w:val="both"/>
        <w:rPr>
          <w:rFonts w:ascii="Arial" w:hAnsi="Arial" w:cs="Arial"/>
        </w:rPr>
      </w:pPr>
    </w:p>
    <w:p w14:paraId="026B1220" w14:textId="77777777" w:rsidR="00826CBB" w:rsidRDefault="00826CBB">
      <w:pPr>
        <w:tabs>
          <w:tab w:val="left" w:pos="864"/>
        </w:tabs>
        <w:jc w:val="both"/>
        <w:rPr>
          <w:rFonts w:ascii="Arial" w:hAnsi="Arial" w:cs="Arial"/>
        </w:rPr>
      </w:pPr>
    </w:p>
    <w:p w14:paraId="60A2F4B8" w14:textId="77777777" w:rsidR="00826CBB" w:rsidRDefault="00826CBB">
      <w:pPr>
        <w:tabs>
          <w:tab w:val="left" w:pos="864"/>
        </w:tabs>
        <w:jc w:val="both"/>
        <w:rPr>
          <w:rFonts w:ascii="Arial" w:hAnsi="Arial" w:cs="Arial"/>
        </w:rPr>
      </w:pPr>
    </w:p>
    <w:p w14:paraId="66931F4B" w14:textId="77777777" w:rsidR="00826CBB" w:rsidRDefault="00826CBB">
      <w:pPr>
        <w:tabs>
          <w:tab w:val="left" w:pos="864"/>
        </w:tabs>
        <w:jc w:val="both"/>
        <w:rPr>
          <w:rFonts w:ascii="Arial" w:hAnsi="Arial" w:cs="Arial"/>
        </w:rPr>
      </w:pPr>
    </w:p>
    <w:p w14:paraId="35247908" w14:textId="77777777" w:rsidR="00826CBB" w:rsidRDefault="00826CBB">
      <w:pPr>
        <w:tabs>
          <w:tab w:val="left" w:pos="864"/>
        </w:tabs>
        <w:jc w:val="both"/>
        <w:rPr>
          <w:rFonts w:ascii="Arial" w:hAnsi="Arial" w:cs="Arial"/>
        </w:rPr>
      </w:pPr>
    </w:p>
    <w:p w14:paraId="5343FA40"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71E45AFD" w14:textId="77777777" w:rsidR="00C56E90" w:rsidRDefault="00C56E90">
      <w:pPr>
        <w:tabs>
          <w:tab w:val="left" w:pos="864"/>
        </w:tabs>
        <w:jc w:val="both"/>
        <w:rPr>
          <w:rFonts w:ascii="Arial" w:hAnsi="Arial" w:cs="Arial"/>
        </w:rPr>
      </w:pPr>
    </w:p>
    <w:p w14:paraId="608391C5"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2"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327C2821"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601C539A"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39C01E13"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1A4EA4A8" w14:textId="77777777" w:rsidR="00C56E90" w:rsidRDefault="00C56E90">
      <w:pPr>
        <w:tabs>
          <w:tab w:val="left" w:pos="864"/>
        </w:tabs>
        <w:jc w:val="both"/>
        <w:rPr>
          <w:rFonts w:ascii="Arial" w:hAnsi="Arial" w:cs="Arial"/>
        </w:rPr>
      </w:pPr>
    </w:p>
    <w:p w14:paraId="560F8E22"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2DCC84A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A0A778E" w14:textId="77777777" w:rsidR="00685900" w:rsidRPr="00F15FE2" w:rsidRDefault="00685900" w:rsidP="00685900">
      <w:pPr>
        <w:rPr>
          <w:rFonts w:ascii="Arial" w:hAnsi="Arial" w:cs="Arial"/>
          <w:sz w:val="18"/>
        </w:rPr>
      </w:pPr>
    </w:p>
    <w:p w14:paraId="1E99377D"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76F27306" w14:textId="77777777" w:rsidR="00685900" w:rsidRDefault="00685900" w:rsidP="00685900">
      <w:pPr>
        <w:ind w:left="284"/>
        <w:rPr>
          <w:rFonts w:ascii="Arial" w:hAnsi="Arial" w:cs="Arial"/>
          <w:sz w:val="16"/>
        </w:rPr>
      </w:pPr>
    </w:p>
    <w:p w14:paraId="4E33AB5C" w14:textId="77777777" w:rsidR="00717070" w:rsidRPr="00F15FE2" w:rsidRDefault="00717070" w:rsidP="00685900">
      <w:pPr>
        <w:ind w:left="284"/>
        <w:rPr>
          <w:rFonts w:ascii="Arial" w:hAnsi="Arial" w:cs="Arial"/>
          <w:sz w:val="16"/>
        </w:rPr>
      </w:pPr>
    </w:p>
    <w:p w14:paraId="2F41BDC4" w14:textId="77777777" w:rsidR="00685900" w:rsidRPr="00F15FE2" w:rsidRDefault="00685900" w:rsidP="00685900">
      <w:pPr>
        <w:ind w:left="284"/>
        <w:rPr>
          <w:rFonts w:ascii="Arial" w:hAnsi="Arial" w:cs="Arial"/>
          <w:sz w:val="16"/>
        </w:rPr>
      </w:pPr>
    </w:p>
    <w:p w14:paraId="0819DDC6"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635DB90A" w14:textId="77777777" w:rsidR="00685900" w:rsidRDefault="00685900" w:rsidP="00685900">
      <w:pPr>
        <w:ind w:left="284"/>
        <w:rPr>
          <w:rFonts w:ascii="Arial" w:hAnsi="Arial" w:cs="Arial"/>
        </w:rPr>
      </w:pPr>
    </w:p>
    <w:p w14:paraId="1D9092BF" w14:textId="77777777" w:rsidR="00717070" w:rsidRPr="00663B7E" w:rsidRDefault="00717070" w:rsidP="00685900">
      <w:pPr>
        <w:ind w:left="284"/>
        <w:rPr>
          <w:rFonts w:ascii="Arial" w:hAnsi="Arial" w:cs="Arial"/>
        </w:rPr>
      </w:pPr>
    </w:p>
    <w:p w14:paraId="4E5A6242" w14:textId="77777777" w:rsidR="00685900" w:rsidRPr="00663B7E" w:rsidRDefault="00685900" w:rsidP="00685900">
      <w:pPr>
        <w:ind w:left="284"/>
        <w:rPr>
          <w:rFonts w:ascii="Arial" w:hAnsi="Arial" w:cs="Arial"/>
        </w:rPr>
      </w:pPr>
    </w:p>
    <w:p w14:paraId="7C7852A4" w14:textId="77777777" w:rsidR="00685900" w:rsidRDefault="00685900" w:rsidP="00685900">
      <w:pPr>
        <w:ind w:left="284"/>
        <w:rPr>
          <w:rFonts w:ascii="Arial" w:hAnsi="Arial" w:cs="Arial"/>
        </w:rPr>
      </w:pPr>
    </w:p>
    <w:p w14:paraId="2F076786"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12D67C91" w14:textId="77777777" w:rsidTr="00224E9C">
        <w:tc>
          <w:tcPr>
            <w:tcW w:w="10331" w:type="dxa"/>
            <w:shd w:val="clear" w:color="auto" w:fill="66CCFF"/>
          </w:tcPr>
          <w:p w14:paraId="4A1B4297"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497574C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3A0D0527"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208B785F"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219587C4"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008626F9" w14:textId="77777777" w:rsidR="00614607" w:rsidRDefault="00614607">
      <w:pPr>
        <w:pStyle w:val="En-tte"/>
        <w:tabs>
          <w:tab w:val="clear" w:pos="4536"/>
          <w:tab w:val="clear" w:pos="9072"/>
          <w:tab w:val="left" w:pos="864"/>
        </w:tabs>
        <w:rPr>
          <w:rFonts w:ascii="Arial" w:hAnsi="Arial" w:cs="Arial"/>
        </w:rPr>
      </w:pPr>
    </w:p>
    <w:p w14:paraId="3591DDD9" w14:textId="77777777" w:rsidR="00764264" w:rsidRDefault="00764264">
      <w:pPr>
        <w:pStyle w:val="En-tte"/>
        <w:tabs>
          <w:tab w:val="clear" w:pos="4536"/>
          <w:tab w:val="clear" w:pos="9072"/>
          <w:tab w:val="left" w:pos="864"/>
        </w:tabs>
        <w:rPr>
          <w:rFonts w:ascii="Arial" w:hAnsi="Arial" w:cs="Arial"/>
        </w:rPr>
      </w:pPr>
    </w:p>
    <w:p w14:paraId="37F89AEF" w14:textId="77777777" w:rsidR="00764264" w:rsidRDefault="00764264">
      <w:pPr>
        <w:pStyle w:val="En-tte"/>
        <w:tabs>
          <w:tab w:val="clear" w:pos="4536"/>
          <w:tab w:val="clear" w:pos="9072"/>
          <w:tab w:val="left" w:pos="864"/>
        </w:tabs>
        <w:rPr>
          <w:rFonts w:ascii="Arial" w:hAnsi="Arial" w:cs="Arial"/>
        </w:rPr>
      </w:pPr>
    </w:p>
    <w:p w14:paraId="575CA49B" w14:textId="77777777" w:rsidR="00764264" w:rsidRDefault="00764264">
      <w:pPr>
        <w:pStyle w:val="En-tte"/>
        <w:tabs>
          <w:tab w:val="clear" w:pos="4536"/>
          <w:tab w:val="clear" w:pos="9072"/>
          <w:tab w:val="left" w:pos="864"/>
        </w:tabs>
        <w:rPr>
          <w:rFonts w:ascii="Arial" w:hAnsi="Arial" w:cs="Arial"/>
        </w:rPr>
      </w:pPr>
    </w:p>
    <w:p w14:paraId="1823A9B9" w14:textId="77777777" w:rsidR="00764264" w:rsidRDefault="00764264">
      <w:pPr>
        <w:pStyle w:val="En-tte"/>
        <w:tabs>
          <w:tab w:val="clear" w:pos="4536"/>
          <w:tab w:val="clear" w:pos="9072"/>
          <w:tab w:val="left" w:pos="864"/>
        </w:tabs>
        <w:rPr>
          <w:rFonts w:ascii="Arial" w:hAnsi="Arial" w:cs="Arial"/>
        </w:rPr>
      </w:pPr>
    </w:p>
    <w:p w14:paraId="2B32E8C3" w14:textId="77777777" w:rsidR="00764264" w:rsidRDefault="00764264">
      <w:pPr>
        <w:pStyle w:val="En-tte"/>
        <w:tabs>
          <w:tab w:val="clear" w:pos="4536"/>
          <w:tab w:val="clear" w:pos="9072"/>
          <w:tab w:val="left" w:pos="864"/>
        </w:tabs>
        <w:rPr>
          <w:rFonts w:ascii="Arial" w:hAnsi="Arial" w:cs="Arial"/>
        </w:rPr>
      </w:pPr>
    </w:p>
    <w:p w14:paraId="5B18506A" w14:textId="77777777" w:rsidR="00764264" w:rsidRDefault="00764264">
      <w:pPr>
        <w:pStyle w:val="En-tte"/>
        <w:tabs>
          <w:tab w:val="clear" w:pos="4536"/>
          <w:tab w:val="clear" w:pos="9072"/>
          <w:tab w:val="left" w:pos="864"/>
        </w:tabs>
        <w:rPr>
          <w:rFonts w:ascii="Arial" w:hAnsi="Arial" w:cs="Arial"/>
        </w:rPr>
      </w:pPr>
    </w:p>
    <w:p w14:paraId="4ED1C89A" w14:textId="77777777" w:rsidR="00764264" w:rsidRDefault="00764264">
      <w:pPr>
        <w:pStyle w:val="En-tte"/>
        <w:tabs>
          <w:tab w:val="clear" w:pos="4536"/>
          <w:tab w:val="clear" w:pos="9072"/>
          <w:tab w:val="left" w:pos="864"/>
        </w:tabs>
        <w:rPr>
          <w:rFonts w:ascii="Arial" w:hAnsi="Arial" w:cs="Arial"/>
        </w:rPr>
      </w:pPr>
    </w:p>
    <w:p w14:paraId="61098A78" w14:textId="77777777" w:rsidR="00764264" w:rsidRDefault="00764264">
      <w:pPr>
        <w:pStyle w:val="En-tte"/>
        <w:tabs>
          <w:tab w:val="clear" w:pos="4536"/>
          <w:tab w:val="clear" w:pos="9072"/>
          <w:tab w:val="left" w:pos="864"/>
        </w:tabs>
        <w:rPr>
          <w:rFonts w:ascii="Arial" w:hAnsi="Arial" w:cs="Arial"/>
        </w:rPr>
      </w:pPr>
    </w:p>
    <w:p w14:paraId="46120538" w14:textId="77777777" w:rsidR="00764264" w:rsidRDefault="00764264">
      <w:pPr>
        <w:pStyle w:val="En-tte"/>
        <w:tabs>
          <w:tab w:val="clear" w:pos="4536"/>
          <w:tab w:val="clear" w:pos="9072"/>
          <w:tab w:val="left" w:pos="864"/>
        </w:tabs>
        <w:rPr>
          <w:rFonts w:ascii="Arial" w:hAnsi="Arial" w:cs="Arial"/>
        </w:rPr>
      </w:pPr>
    </w:p>
    <w:p w14:paraId="3C5F1733" w14:textId="77777777" w:rsidR="00FB44EA" w:rsidRDefault="00FB44EA">
      <w:pPr>
        <w:pStyle w:val="En-tte"/>
        <w:tabs>
          <w:tab w:val="clear" w:pos="4536"/>
          <w:tab w:val="clear" w:pos="9072"/>
          <w:tab w:val="left" w:pos="864"/>
        </w:tabs>
        <w:rPr>
          <w:rFonts w:ascii="Arial" w:hAnsi="Arial" w:cs="Arial"/>
        </w:rPr>
      </w:pPr>
    </w:p>
    <w:p w14:paraId="2709E1E9" w14:textId="77777777" w:rsidR="00764264" w:rsidRDefault="00764264">
      <w:pPr>
        <w:pStyle w:val="En-tte"/>
        <w:tabs>
          <w:tab w:val="clear" w:pos="4536"/>
          <w:tab w:val="clear" w:pos="9072"/>
          <w:tab w:val="left" w:pos="864"/>
        </w:tabs>
        <w:rPr>
          <w:rFonts w:ascii="Arial" w:hAnsi="Arial" w:cs="Arial"/>
        </w:rPr>
      </w:pPr>
    </w:p>
    <w:p w14:paraId="412C6E14" w14:textId="77777777" w:rsidR="00764264" w:rsidRDefault="00764264">
      <w:pPr>
        <w:pStyle w:val="En-tte"/>
        <w:tabs>
          <w:tab w:val="clear" w:pos="4536"/>
          <w:tab w:val="clear" w:pos="9072"/>
          <w:tab w:val="left" w:pos="864"/>
        </w:tabs>
        <w:rPr>
          <w:rFonts w:ascii="Arial" w:hAnsi="Arial" w:cs="Arial"/>
        </w:rPr>
      </w:pPr>
    </w:p>
    <w:p w14:paraId="6087C536" w14:textId="77777777" w:rsidR="00764264" w:rsidRDefault="00764264">
      <w:pPr>
        <w:pStyle w:val="En-tte"/>
        <w:tabs>
          <w:tab w:val="clear" w:pos="4536"/>
          <w:tab w:val="clear" w:pos="9072"/>
          <w:tab w:val="left" w:pos="864"/>
        </w:tabs>
        <w:rPr>
          <w:rFonts w:ascii="Arial" w:hAnsi="Arial" w:cs="Arial"/>
        </w:rPr>
      </w:pPr>
    </w:p>
    <w:p w14:paraId="53A5A18D" w14:textId="77777777" w:rsidR="00912339" w:rsidRDefault="00912339">
      <w:pPr>
        <w:pStyle w:val="En-tte"/>
        <w:tabs>
          <w:tab w:val="clear" w:pos="4536"/>
          <w:tab w:val="clear" w:pos="9072"/>
          <w:tab w:val="left" w:pos="864"/>
        </w:tabs>
        <w:rPr>
          <w:rFonts w:ascii="Arial" w:hAnsi="Arial" w:cs="Arial"/>
        </w:rPr>
      </w:pPr>
    </w:p>
    <w:p w14:paraId="14337E82" w14:textId="77777777" w:rsidR="00912339" w:rsidRDefault="00912339">
      <w:pPr>
        <w:pStyle w:val="En-tte"/>
        <w:tabs>
          <w:tab w:val="clear" w:pos="4536"/>
          <w:tab w:val="clear" w:pos="9072"/>
          <w:tab w:val="left" w:pos="864"/>
        </w:tabs>
        <w:rPr>
          <w:rFonts w:ascii="Arial" w:hAnsi="Arial" w:cs="Arial"/>
        </w:rPr>
      </w:pPr>
    </w:p>
    <w:p w14:paraId="1689045D" w14:textId="77777777" w:rsidR="00912339" w:rsidRDefault="00912339">
      <w:pPr>
        <w:pStyle w:val="En-tte"/>
        <w:tabs>
          <w:tab w:val="clear" w:pos="4536"/>
          <w:tab w:val="clear" w:pos="9072"/>
          <w:tab w:val="left" w:pos="864"/>
        </w:tabs>
        <w:rPr>
          <w:rFonts w:ascii="Arial" w:hAnsi="Arial" w:cs="Arial"/>
        </w:rPr>
      </w:pPr>
    </w:p>
    <w:p w14:paraId="21793409"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4"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41CE055A" w14:textId="77777777" w:rsidR="00764264" w:rsidRDefault="00764264">
      <w:pPr>
        <w:pStyle w:val="En-tte"/>
        <w:tabs>
          <w:tab w:val="clear" w:pos="4536"/>
          <w:tab w:val="clear" w:pos="9072"/>
          <w:tab w:val="left" w:pos="864"/>
        </w:tabs>
        <w:rPr>
          <w:rFonts w:ascii="Arial" w:hAnsi="Arial" w:cs="Arial"/>
        </w:rPr>
      </w:pPr>
    </w:p>
    <w:p w14:paraId="17B01D7F"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5A6855C5"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FAF4F17" w14:textId="77777777" w:rsidR="00411396" w:rsidRPr="00411396" w:rsidRDefault="00411396" w:rsidP="00411396">
      <w:pPr>
        <w:pStyle w:val="En-tte"/>
        <w:tabs>
          <w:tab w:val="left" w:pos="864"/>
        </w:tabs>
        <w:rPr>
          <w:rFonts w:ascii="Arial" w:hAnsi="Arial" w:cs="Arial"/>
        </w:rPr>
      </w:pPr>
    </w:p>
    <w:p w14:paraId="337A0E1B"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6C7BF93F" w14:textId="77777777" w:rsidR="00411396" w:rsidRDefault="00411396" w:rsidP="00411396">
      <w:pPr>
        <w:pStyle w:val="En-tte"/>
        <w:tabs>
          <w:tab w:val="left" w:pos="864"/>
        </w:tabs>
        <w:rPr>
          <w:rFonts w:ascii="Arial" w:hAnsi="Arial" w:cs="Arial"/>
        </w:rPr>
      </w:pPr>
    </w:p>
    <w:p w14:paraId="6B15E51D" w14:textId="77777777" w:rsidR="00717070" w:rsidRPr="00411396" w:rsidRDefault="00717070" w:rsidP="00411396">
      <w:pPr>
        <w:pStyle w:val="En-tte"/>
        <w:tabs>
          <w:tab w:val="left" w:pos="864"/>
        </w:tabs>
        <w:rPr>
          <w:rFonts w:ascii="Arial" w:hAnsi="Arial" w:cs="Arial"/>
        </w:rPr>
      </w:pPr>
    </w:p>
    <w:p w14:paraId="420373DC" w14:textId="77777777" w:rsidR="00411396" w:rsidRPr="00411396" w:rsidRDefault="00411396" w:rsidP="00411396">
      <w:pPr>
        <w:pStyle w:val="En-tte"/>
        <w:tabs>
          <w:tab w:val="left" w:pos="864"/>
        </w:tabs>
        <w:rPr>
          <w:rFonts w:ascii="Arial" w:hAnsi="Arial" w:cs="Arial"/>
        </w:rPr>
      </w:pPr>
    </w:p>
    <w:p w14:paraId="19808F2C"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74015310" w14:textId="77777777" w:rsidR="00411396" w:rsidRPr="00411396" w:rsidRDefault="00411396" w:rsidP="00411396">
      <w:pPr>
        <w:pStyle w:val="En-tte"/>
        <w:tabs>
          <w:tab w:val="left" w:pos="864"/>
        </w:tabs>
        <w:rPr>
          <w:rFonts w:ascii="Arial" w:hAnsi="Arial" w:cs="Arial"/>
        </w:rPr>
      </w:pPr>
    </w:p>
    <w:p w14:paraId="71DC82F9" w14:textId="77777777" w:rsidR="00411396" w:rsidRPr="00411396" w:rsidRDefault="00411396" w:rsidP="00411396">
      <w:pPr>
        <w:pStyle w:val="En-tte"/>
        <w:tabs>
          <w:tab w:val="left" w:pos="864"/>
        </w:tabs>
        <w:rPr>
          <w:rFonts w:ascii="Arial" w:hAnsi="Arial" w:cs="Arial"/>
        </w:rPr>
      </w:pPr>
    </w:p>
    <w:p w14:paraId="33997588" w14:textId="77777777" w:rsidR="00411396" w:rsidRDefault="00411396" w:rsidP="00411396">
      <w:pPr>
        <w:pStyle w:val="En-tte"/>
        <w:tabs>
          <w:tab w:val="left" w:pos="864"/>
        </w:tabs>
        <w:rPr>
          <w:rFonts w:ascii="Arial" w:hAnsi="Arial" w:cs="Arial"/>
        </w:rPr>
      </w:pPr>
    </w:p>
    <w:p w14:paraId="213EAB9D" w14:textId="77777777" w:rsidR="00717070" w:rsidRDefault="00717070" w:rsidP="00411396">
      <w:pPr>
        <w:pStyle w:val="En-tte"/>
        <w:tabs>
          <w:tab w:val="left" w:pos="864"/>
        </w:tabs>
        <w:rPr>
          <w:rFonts w:ascii="Arial" w:hAnsi="Arial" w:cs="Arial"/>
        </w:rPr>
      </w:pPr>
    </w:p>
    <w:p w14:paraId="7C4A6B44" w14:textId="77777777" w:rsidR="00717070" w:rsidRDefault="00717070" w:rsidP="00411396">
      <w:pPr>
        <w:pStyle w:val="En-tte"/>
        <w:tabs>
          <w:tab w:val="left" w:pos="864"/>
        </w:tabs>
        <w:rPr>
          <w:rFonts w:ascii="Arial" w:hAnsi="Arial" w:cs="Arial"/>
        </w:rPr>
      </w:pPr>
    </w:p>
    <w:p w14:paraId="4E02099C" w14:textId="77777777" w:rsidR="00717070" w:rsidRDefault="00717070" w:rsidP="00411396">
      <w:pPr>
        <w:pStyle w:val="En-tte"/>
        <w:tabs>
          <w:tab w:val="left" w:pos="864"/>
        </w:tabs>
        <w:rPr>
          <w:rFonts w:ascii="Arial" w:hAnsi="Arial" w:cs="Arial"/>
        </w:rPr>
      </w:pPr>
    </w:p>
    <w:p w14:paraId="3F3793E4" w14:textId="77777777" w:rsidR="00717070" w:rsidRDefault="00717070" w:rsidP="00411396">
      <w:pPr>
        <w:pStyle w:val="En-tte"/>
        <w:tabs>
          <w:tab w:val="left" w:pos="864"/>
        </w:tabs>
        <w:rPr>
          <w:rFonts w:ascii="Arial" w:hAnsi="Arial" w:cs="Arial"/>
        </w:rPr>
      </w:pPr>
    </w:p>
    <w:p w14:paraId="52317316" w14:textId="77777777" w:rsidR="00717070" w:rsidRDefault="00717070" w:rsidP="00411396">
      <w:pPr>
        <w:pStyle w:val="En-tte"/>
        <w:tabs>
          <w:tab w:val="left" w:pos="864"/>
        </w:tabs>
        <w:rPr>
          <w:rFonts w:ascii="Arial" w:hAnsi="Arial" w:cs="Arial"/>
        </w:rPr>
      </w:pPr>
    </w:p>
    <w:p w14:paraId="4E18E3FD" w14:textId="77777777" w:rsidR="00717070" w:rsidRDefault="00717070" w:rsidP="00411396">
      <w:pPr>
        <w:pStyle w:val="En-tte"/>
        <w:tabs>
          <w:tab w:val="left" w:pos="864"/>
        </w:tabs>
        <w:rPr>
          <w:rFonts w:ascii="Arial" w:hAnsi="Arial" w:cs="Arial"/>
        </w:rPr>
      </w:pPr>
    </w:p>
    <w:p w14:paraId="2BEF4850" w14:textId="77777777" w:rsidR="00717070" w:rsidRPr="00411396" w:rsidRDefault="00717070" w:rsidP="00411396">
      <w:pPr>
        <w:pStyle w:val="En-tte"/>
        <w:tabs>
          <w:tab w:val="left" w:pos="864"/>
        </w:tabs>
        <w:rPr>
          <w:rFonts w:ascii="Arial" w:hAnsi="Arial" w:cs="Arial"/>
        </w:rPr>
      </w:pPr>
    </w:p>
    <w:p w14:paraId="15B5F204"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8F4160D" w14:textId="77777777">
        <w:tc>
          <w:tcPr>
            <w:tcW w:w="10331" w:type="dxa"/>
            <w:shd w:val="clear" w:color="auto" w:fill="66CCFF"/>
          </w:tcPr>
          <w:p w14:paraId="00124BD7"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6FECB3D"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5"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6"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17C7B476"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6362C96A" w14:textId="77777777" w:rsidR="00472B25" w:rsidRDefault="00472B25">
      <w:pPr>
        <w:tabs>
          <w:tab w:val="left" w:pos="576"/>
        </w:tabs>
        <w:rPr>
          <w:rFonts w:ascii="Arial" w:hAnsi="Arial" w:cs="Arial"/>
          <w:iCs/>
        </w:rPr>
      </w:pPr>
    </w:p>
    <w:p w14:paraId="5FD5CA56"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7C0357D"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3D0B3A3"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79192D22"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488822AC" w14:textId="77777777" w:rsidR="009A04B2" w:rsidRDefault="009A04B2" w:rsidP="00A02975">
            <w:pPr>
              <w:jc w:val="center"/>
              <w:rPr>
                <w:rFonts w:ascii="Arial" w:hAnsi="Arial" w:cs="Arial"/>
                <w:b/>
              </w:rPr>
            </w:pPr>
            <w:r>
              <w:rPr>
                <w:rFonts w:ascii="Arial" w:hAnsi="Arial" w:cs="Arial"/>
                <w:b/>
              </w:rPr>
              <w:t>N°</w:t>
            </w:r>
          </w:p>
          <w:p w14:paraId="29A6EBA4"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03AAAD2D"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45C24C79"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C8F7B"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4C8C1E08" w14:textId="77777777" w:rsidTr="00171BF1">
        <w:trPr>
          <w:trHeight w:val="1021"/>
        </w:trPr>
        <w:tc>
          <w:tcPr>
            <w:tcW w:w="832" w:type="dxa"/>
            <w:tcBorders>
              <w:top w:val="single" w:sz="4" w:space="0" w:color="000000"/>
              <w:left w:val="single" w:sz="4" w:space="0" w:color="000000"/>
            </w:tcBorders>
            <w:shd w:val="clear" w:color="auto" w:fill="CCFFFF"/>
          </w:tcPr>
          <w:p w14:paraId="55E56E2E"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5DC0CC3A"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4867AE07" w14:textId="77777777" w:rsidR="009A04B2" w:rsidRDefault="009A04B2" w:rsidP="00310F9B">
            <w:pPr>
              <w:snapToGrid w:val="0"/>
              <w:jc w:val="both"/>
              <w:rPr>
                <w:rFonts w:ascii="Arial" w:hAnsi="Arial" w:cs="Arial"/>
              </w:rPr>
            </w:pPr>
          </w:p>
        </w:tc>
      </w:tr>
      <w:tr w:rsidR="009A04B2" w14:paraId="7D356AF8" w14:textId="77777777" w:rsidTr="00171BF1">
        <w:trPr>
          <w:trHeight w:val="1021"/>
        </w:trPr>
        <w:tc>
          <w:tcPr>
            <w:tcW w:w="832" w:type="dxa"/>
            <w:tcBorders>
              <w:left w:val="single" w:sz="4" w:space="0" w:color="000000"/>
            </w:tcBorders>
          </w:tcPr>
          <w:p w14:paraId="3668EA6E"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71F64969"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06B3DFA" w14:textId="77777777" w:rsidR="009A04B2" w:rsidRDefault="009A04B2" w:rsidP="00310F9B">
            <w:pPr>
              <w:snapToGrid w:val="0"/>
              <w:jc w:val="both"/>
              <w:rPr>
                <w:rFonts w:ascii="Arial" w:hAnsi="Arial" w:cs="Arial"/>
              </w:rPr>
            </w:pPr>
          </w:p>
        </w:tc>
      </w:tr>
      <w:tr w:rsidR="002F1469" w14:paraId="07F79022" w14:textId="77777777" w:rsidTr="00C00E04">
        <w:trPr>
          <w:trHeight w:val="1021"/>
        </w:trPr>
        <w:tc>
          <w:tcPr>
            <w:tcW w:w="832" w:type="dxa"/>
            <w:tcBorders>
              <w:left w:val="single" w:sz="4" w:space="0" w:color="000000"/>
            </w:tcBorders>
            <w:shd w:val="clear" w:color="auto" w:fill="CCFFFF"/>
          </w:tcPr>
          <w:p w14:paraId="0555B36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43D0C52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B27FBE7" w14:textId="77777777" w:rsidR="002F1469" w:rsidRDefault="002F1469" w:rsidP="00C00E04">
            <w:pPr>
              <w:snapToGrid w:val="0"/>
              <w:jc w:val="both"/>
              <w:rPr>
                <w:rFonts w:ascii="Arial" w:hAnsi="Arial" w:cs="Arial"/>
              </w:rPr>
            </w:pPr>
          </w:p>
        </w:tc>
      </w:tr>
      <w:tr w:rsidR="009051AC" w14:paraId="5D1D6FA4" w14:textId="77777777" w:rsidTr="00C00E04">
        <w:trPr>
          <w:trHeight w:val="1021"/>
        </w:trPr>
        <w:tc>
          <w:tcPr>
            <w:tcW w:w="832" w:type="dxa"/>
            <w:tcBorders>
              <w:left w:val="single" w:sz="4" w:space="0" w:color="000000"/>
            </w:tcBorders>
          </w:tcPr>
          <w:p w14:paraId="3F611935"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0B10CA38"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E2A7028" w14:textId="77777777" w:rsidR="009051AC" w:rsidRDefault="009051AC" w:rsidP="00C00E04">
            <w:pPr>
              <w:snapToGrid w:val="0"/>
              <w:jc w:val="both"/>
              <w:rPr>
                <w:rFonts w:ascii="Arial" w:hAnsi="Arial" w:cs="Arial"/>
              </w:rPr>
            </w:pPr>
          </w:p>
        </w:tc>
      </w:tr>
      <w:tr w:rsidR="009051AC" w14:paraId="1F593D7D" w14:textId="77777777" w:rsidTr="00C00E04">
        <w:trPr>
          <w:trHeight w:val="1021"/>
        </w:trPr>
        <w:tc>
          <w:tcPr>
            <w:tcW w:w="832" w:type="dxa"/>
            <w:tcBorders>
              <w:left w:val="single" w:sz="4" w:space="0" w:color="000000"/>
            </w:tcBorders>
            <w:shd w:val="clear" w:color="auto" w:fill="CCFFFF"/>
          </w:tcPr>
          <w:p w14:paraId="4D50E0DC"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32CF428C"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438BA8B" w14:textId="77777777" w:rsidR="009051AC" w:rsidRDefault="009051AC" w:rsidP="00C00E04">
            <w:pPr>
              <w:snapToGrid w:val="0"/>
              <w:jc w:val="both"/>
              <w:rPr>
                <w:rFonts w:ascii="Arial" w:hAnsi="Arial" w:cs="Arial"/>
              </w:rPr>
            </w:pPr>
          </w:p>
        </w:tc>
      </w:tr>
      <w:tr w:rsidR="002F1469" w14:paraId="6AF476E2" w14:textId="77777777" w:rsidTr="002F1469">
        <w:trPr>
          <w:trHeight w:val="1021"/>
        </w:trPr>
        <w:tc>
          <w:tcPr>
            <w:tcW w:w="832" w:type="dxa"/>
            <w:tcBorders>
              <w:left w:val="single" w:sz="4" w:space="0" w:color="000000"/>
            </w:tcBorders>
          </w:tcPr>
          <w:p w14:paraId="3D98B9D4"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271DD68E"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EBCC593" w14:textId="77777777" w:rsidR="002F1469" w:rsidRDefault="002F1469" w:rsidP="00C00E04">
            <w:pPr>
              <w:snapToGrid w:val="0"/>
              <w:jc w:val="both"/>
              <w:rPr>
                <w:rFonts w:ascii="Arial" w:hAnsi="Arial" w:cs="Arial"/>
              </w:rPr>
            </w:pPr>
          </w:p>
        </w:tc>
      </w:tr>
      <w:tr w:rsidR="002F1469" w14:paraId="1D90AE58" w14:textId="77777777" w:rsidTr="00C00E04">
        <w:trPr>
          <w:trHeight w:val="1021"/>
        </w:trPr>
        <w:tc>
          <w:tcPr>
            <w:tcW w:w="832" w:type="dxa"/>
            <w:tcBorders>
              <w:left w:val="single" w:sz="4" w:space="0" w:color="000000"/>
            </w:tcBorders>
            <w:shd w:val="clear" w:color="auto" w:fill="CCFFFF"/>
          </w:tcPr>
          <w:p w14:paraId="3F81BE2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6F69AAC6"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3C95362" w14:textId="77777777" w:rsidR="002F1469" w:rsidRDefault="002F1469" w:rsidP="00C00E04">
            <w:pPr>
              <w:snapToGrid w:val="0"/>
              <w:jc w:val="both"/>
              <w:rPr>
                <w:rFonts w:ascii="Arial" w:hAnsi="Arial" w:cs="Arial"/>
              </w:rPr>
            </w:pPr>
          </w:p>
        </w:tc>
      </w:tr>
      <w:tr w:rsidR="002F1469" w14:paraId="1F7A439F" w14:textId="77777777" w:rsidTr="002F1469">
        <w:trPr>
          <w:trHeight w:val="1021"/>
        </w:trPr>
        <w:tc>
          <w:tcPr>
            <w:tcW w:w="832" w:type="dxa"/>
            <w:tcBorders>
              <w:left w:val="single" w:sz="4" w:space="0" w:color="000000"/>
            </w:tcBorders>
          </w:tcPr>
          <w:p w14:paraId="527D3458"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284DEDA9"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0A33021" w14:textId="77777777" w:rsidR="002F1469" w:rsidRDefault="002F1469" w:rsidP="00C00E04">
            <w:pPr>
              <w:snapToGrid w:val="0"/>
              <w:jc w:val="both"/>
              <w:rPr>
                <w:rFonts w:ascii="Arial" w:hAnsi="Arial" w:cs="Arial"/>
              </w:rPr>
            </w:pPr>
          </w:p>
        </w:tc>
      </w:tr>
      <w:tr w:rsidR="009A04B2" w14:paraId="7708F126" w14:textId="77777777" w:rsidTr="00827FD0">
        <w:trPr>
          <w:trHeight w:val="1021"/>
        </w:trPr>
        <w:tc>
          <w:tcPr>
            <w:tcW w:w="832" w:type="dxa"/>
            <w:tcBorders>
              <w:left w:val="single" w:sz="4" w:space="0" w:color="000000"/>
              <w:bottom w:val="single" w:sz="4" w:space="0" w:color="000000"/>
            </w:tcBorders>
            <w:shd w:val="clear" w:color="auto" w:fill="CCFFFF"/>
          </w:tcPr>
          <w:p w14:paraId="3080F83D"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EC00EF4"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090A9BD5" w14:textId="77777777" w:rsidR="009A04B2" w:rsidRDefault="009A04B2" w:rsidP="00310F9B">
            <w:pPr>
              <w:snapToGrid w:val="0"/>
              <w:jc w:val="both"/>
              <w:rPr>
                <w:rFonts w:ascii="Arial" w:hAnsi="Arial" w:cs="Arial"/>
              </w:rPr>
            </w:pPr>
          </w:p>
        </w:tc>
      </w:tr>
    </w:tbl>
    <w:p w14:paraId="2D18368B"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4F1302A"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3D1818B"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7637383"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7" w:history="1">
        <w:r w:rsidRPr="00386724">
          <w:rPr>
            <w:rStyle w:val="Lienhypertexte"/>
            <w:rFonts w:ascii="Arial" w:hAnsi="Arial" w:cs="Arial"/>
            <w:sz w:val="18"/>
            <w:szCs w:val="18"/>
          </w:rPr>
          <w:t>ICD</w:t>
        </w:r>
      </w:hyperlink>
      <w:r>
        <w:rPr>
          <w:rFonts w:ascii="Arial" w:hAnsi="Arial" w:cs="Arial"/>
          <w:sz w:val="18"/>
          <w:szCs w:val="18"/>
        </w:rPr>
        <w:t>.</w:t>
      </w:r>
    </w:p>
    <w:p w14:paraId="5D531D0A" w14:textId="77777777" w:rsidR="006A5F71" w:rsidRDefault="006A5F71">
      <w:pPr>
        <w:pStyle w:val="En-tte"/>
        <w:tabs>
          <w:tab w:val="clear" w:pos="4536"/>
          <w:tab w:val="clear" w:pos="9072"/>
          <w:tab w:val="left" w:pos="864"/>
        </w:tabs>
        <w:rPr>
          <w:rFonts w:ascii="Arial" w:hAnsi="Arial" w:cs="Arial"/>
        </w:rPr>
      </w:pPr>
    </w:p>
    <w:p w14:paraId="588DE82A" w14:textId="77777777" w:rsidR="00EE7303" w:rsidRDefault="00EE7303">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F9D2292" w14:textId="77777777">
        <w:tc>
          <w:tcPr>
            <w:tcW w:w="10331" w:type="dxa"/>
            <w:shd w:val="clear" w:color="auto" w:fill="66CCFF"/>
          </w:tcPr>
          <w:p w14:paraId="571083CD"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3A43FF60" w14:textId="77777777" w:rsidR="00472B25" w:rsidRDefault="00472B25">
      <w:pPr>
        <w:tabs>
          <w:tab w:val="left" w:pos="426"/>
        </w:tabs>
        <w:jc w:val="both"/>
        <w:rPr>
          <w:rFonts w:ascii="Arial" w:hAnsi="Arial" w:cs="Arial"/>
          <w:spacing w:val="-10"/>
        </w:rPr>
      </w:pPr>
    </w:p>
    <w:p w14:paraId="5DA8D286"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30A157EA" w14:textId="77777777" w:rsidR="00472B25" w:rsidRDefault="00472B25">
      <w:pPr>
        <w:tabs>
          <w:tab w:val="left" w:pos="426"/>
        </w:tabs>
        <w:jc w:val="both"/>
        <w:rPr>
          <w:rFonts w:ascii="Arial" w:hAnsi="Arial" w:cs="Arial"/>
          <w:spacing w:val="-10"/>
        </w:rPr>
      </w:pPr>
    </w:p>
    <w:p w14:paraId="38B681CD" w14:textId="77777777" w:rsidR="007314F1" w:rsidRDefault="007314F1">
      <w:pPr>
        <w:tabs>
          <w:tab w:val="left" w:pos="426"/>
        </w:tabs>
        <w:jc w:val="both"/>
        <w:rPr>
          <w:rFonts w:ascii="Arial" w:hAnsi="Arial" w:cs="Arial"/>
          <w:spacing w:val="-10"/>
        </w:rPr>
      </w:pPr>
    </w:p>
    <w:p w14:paraId="4C9E6E7D" w14:textId="77777777" w:rsidR="007314F1" w:rsidRDefault="007314F1">
      <w:pPr>
        <w:tabs>
          <w:tab w:val="left" w:pos="426"/>
        </w:tabs>
        <w:jc w:val="both"/>
        <w:rPr>
          <w:rFonts w:ascii="Arial" w:hAnsi="Arial" w:cs="Arial"/>
          <w:spacing w:val="-10"/>
        </w:rPr>
      </w:pPr>
    </w:p>
    <w:p w14:paraId="75018327" w14:textId="77777777" w:rsidR="007314F1" w:rsidRDefault="007314F1">
      <w:pPr>
        <w:tabs>
          <w:tab w:val="left" w:pos="426"/>
        </w:tabs>
        <w:jc w:val="both"/>
        <w:rPr>
          <w:rFonts w:ascii="Arial" w:hAnsi="Arial" w:cs="Arial"/>
          <w:spacing w:val="-10"/>
        </w:rPr>
      </w:pPr>
    </w:p>
    <w:p w14:paraId="561175E3" w14:textId="77777777" w:rsidR="007314F1" w:rsidRDefault="007314F1">
      <w:pPr>
        <w:tabs>
          <w:tab w:val="left" w:pos="426"/>
        </w:tabs>
        <w:jc w:val="both"/>
        <w:rPr>
          <w:rFonts w:ascii="Arial" w:hAnsi="Arial" w:cs="Arial"/>
          <w:spacing w:val="-10"/>
        </w:rPr>
      </w:pPr>
    </w:p>
    <w:p w14:paraId="76E47614" w14:textId="77777777" w:rsidR="007314F1" w:rsidRDefault="007314F1">
      <w:pPr>
        <w:tabs>
          <w:tab w:val="left" w:pos="426"/>
        </w:tabs>
        <w:jc w:val="both"/>
        <w:rPr>
          <w:rFonts w:ascii="Arial" w:hAnsi="Arial" w:cs="Arial"/>
          <w:spacing w:val="-10"/>
        </w:rPr>
      </w:pPr>
    </w:p>
    <w:p w14:paraId="3592DDB2" w14:textId="77777777" w:rsidR="007314F1" w:rsidRDefault="007314F1">
      <w:pPr>
        <w:tabs>
          <w:tab w:val="left" w:pos="426"/>
        </w:tabs>
        <w:jc w:val="both"/>
        <w:rPr>
          <w:rFonts w:ascii="Arial" w:hAnsi="Arial" w:cs="Arial"/>
          <w:spacing w:val="-10"/>
        </w:rPr>
      </w:pPr>
    </w:p>
    <w:p w14:paraId="5E4FB607" w14:textId="77777777" w:rsidR="007314F1" w:rsidRDefault="007314F1">
      <w:pPr>
        <w:tabs>
          <w:tab w:val="left" w:pos="426"/>
        </w:tabs>
        <w:jc w:val="both"/>
        <w:rPr>
          <w:rFonts w:ascii="Arial" w:hAnsi="Arial" w:cs="Arial"/>
          <w:spacing w:val="-10"/>
        </w:rPr>
      </w:pPr>
    </w:p>
    <w:p w14:paraId="33070582" w14:textId="77777777" w:rsidR="00472B25" w:rsidRDefault="00472B25">
      <w:pPr>
        <w:tabs>
          <w:tab w:val="left" w:pos="426"/>
        </w:tabs>
        <w:jc w:val="both"/>
        <w:rPr>
          <w:rFonts w:ascii="Arial" w:hAnsi="Arial" w:cs="Arial"/>
          <w:spacing w:val="-10"/>
        </w:rPr>
      </w:pPr>
    </w:p>
    <w:p w14:paraId="2F6B1356" w14:textId="77777777" w:rsidR="00472B25" w:rsidRDefault="00472B25">
      <w:pPr>
        <w:tabs>
          <w:tab w:val="left" w:pos="426"/>
        </w:tabs>
        <w:jc w:val="both"/>
        <w:rPr>
          <w:rFonts w:ascii="Arial" w:hAnsi="Arial" w:cs="Arial"/>
          <w:spacing w:val="-10"/>
        </w:rPr>
      </w:pPr>
    </w:p>
    <w:p w14:paraId="39D18C2E"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36FB948E" w14:textId="77777777" w:rsidR="00472B25" w:rsidRDefault="00472B25">
      <w:pPr>
        <w:tabs>
          <w:tab w:val="left" w:pos="426"/>
        </w:tabs>
        <w:jc w:val="both"/>
        <w:rPr>
          <w:rFonts w:ascii="Arial" w:hAnsi="Arial" w:cs="Arial"/>
          <w:spacing w:val="-10"/>
          <w:sz w:val="22"/>
          <w:szCs w:val="22"/>
        </w:rPr>
      </w:pPr>
    </w:p>
    <w:p w14:paraId="6C7EEF3D" w14:textId="77777777" w:rsidR="007314F1" w:rsidRDefault="007314F1">
      <w:pPr>
        <w:tabs>
          <w:tab w:val="left" w:pos="426"/>
        </w:tabs>
        <w:jc w:val="both"/>
        <w:rPr>
          <w:rFonts w:ascii="Arial" w:hAnsi="Arial" w:cs="Arial"/>
          <w:spacing w:val="-10"/>
          <w:sz w:val="22"/>
          <w:szCs w:val="22"/>
        </w:rPr>
      </w:pPr>
    </w:p>
    <w:p w14:paraId="5CACE754" w14:textId="77777777" w:rsidR="007314F1" w:rsidRDefault="007314F1">
      <w:pPr>
        <w:tabs>
          <w:tab w:val="left" w:pos="426"/>
        </w:tabs>
        <w:jc w:val="both"/>
        <w:rPr>
          <w:rFonts w:ascii="Arial" w:hAnsi="Arial" w:cs="Arial"/>
          <w:spacing w:val="-10"/>
          <w:sz w:val="22"/>
          <w:szCs w:val="22"/>
        </w:rPr>
      </w:pPr>
    </w:p>
    <w:p w14:paraId="70335834" w14:textId="77777777" w:rsidR="007314F1" w:rsidRDefault="007314F1">
      <w:pPr>
        <w:tabs>
          <w:tab w:val="left" w:pos="426"/>
        </w:tabs>
        <w:jc w:val="both"/>
        <w:rPr>
          <w:rFonts w:ascii="Arial" w:hAnsi="Arial" w:cs="Arial"/>
          <w:spacing w:val="-10"/>
          <w:sz w:val="22"/>
          <w:szCs w:val="22"/>
        </w:rPr>
      </w:pPr>
    </w:p>
    <w:p w14:paraId="7CCBC929" w14:textId="77777777" w:rsidR="007314F1" w:rsidRDefault="007314F1">
      <w:pPr>
        <w:tabs>
          <w:tab w:val="left" w:pos="426"/>
        </w:tabs>
        <w:jc w:val="both"/>
        <w:rPr>
          <w:rFonts w:ascii="Arial" w:hAnsi="Arial" w:cs="Arial"/>
          <w:spacing w:val="-10"/>
          <w:sz w:val="22"/>
          <w:szCs w:val="22"/>
        </w:rPr>
      </w:pPr>
    </w:p>
    <w:p w14:paraId="30F116EB" w14:textId="77777777" w:rsidR="007314F1" w:rsidRDefault="007314F1">
      <w:pPr>
        <w:tabs>
          <w:tab w:val="left" w:pos="426"/>
        </w:tabs>
        <w:jc w:val="both"/>
        <w:rPr>
          <w:rFonts w:ascii="Arial" w:hAnsi="Arial" w:cs="Arial"/>
          <w:spacing w:val="-10"/>
          <w:sz w:val="22"/>
          <w:szCs w:val="22"/>
        </w:rPr>
      </w:pPr>
    </w:p>
    <w:p w14:paraId="2C08F3F0" w14:textId="77777777" w:rsidR="007314F1" w:rsidRDefault="007314F1">
      <w:pPr>
        <w:tabs>
          <w:tab w:val="left" w:pos="426"/>
        </w:tabs>
        <w:jc w:val="both"/>
        <w:rPr>
          <w:rFonts w:ascii="Arial" w:hAnsi="Arial" w:cs="Arial"/>
          <w:spacing w:val="-10"/>
          <w:sz w:val="22"/>
          <w:szCs w:val="22"/>
        </w:rPr>
      </w:pPr>
    </w:p>
    <w:p w14:paraId="6E830B5C" w14:textId="77777777" w:rsidR="007314F1" w:rsidRDefault="007314F1">
      <w:pPr>
        <w:tabs>
          <w:tab w:val="left" w:pos="426"/>
        </w:tabs>
        <w:jc w:val="both"/>
        <w:rPr>
          <w:rFonts w:ascii="Arial" w:hAnsi="Arial" w:cs="Arial"/>
          <w:spacing w:val="-10"/>
          <w:sz w:val="22"/>
          <w:szCs w:val="22"/>
        </w:rPr>
      </w:pPr>
    </w:p>
    <w:p w14:paraId="3457CC12" w14:textId="77777777" w:rsidR="007314F1" w:rsidRDefault="007314F1">
      <w:pPr>
        <w:tabs>
          <w:tab w:val="left" w:pos="426"/>
        </w:tabs>
        <w:jc w:val="both"/>
        <w:rPr>
          <w:rFonts w:ascii="Arial" w:hAnsi="Arial" w:cs="Arial"/>
          <w:spacing w:val="-10"/>
          <w:sz w:val="22"/>
          <w:szCs w:val="22"/>
        </w:rPr>
      </w:pPr>
    </w:p>
    <w:p w14:paraId="273CADED" w14:textId="77777777" w:rsidR="007314F1" w:rsidRDefault="007314F1">
      <w:pPr>
        <w:tabs>
          <w:tab w:val="left" w:pos="426"/>
        </w:tabs>
        <w:jc w:val="both"/>
        <w:rPr>
          <w:rFonts w:ascii="Arial" w:hAnsi="Arial" w:cs="Arial"/>
          <w:spacing w:val="-10"/>
          <w:sz w:val="22"/>
          <w:szCs w:val="22"/>
        </w:rPr>
      </w:pPr>
    </w:p>
    <w:p w14:paraId="5DE91957" w14:textId="77777777" w:rsidR="007314F1" w:rsidRDefault="007314F1">
      <w:pPr>
        <w:tabs>
          <w:tab w:val="left" w:pos="426"/>
        </w:tabs>
        <w:jc w:val="both"/>
        <w:rPr>
          <w:rFonts w:ascii="Arial" w:hAnsi="Arial" w:cs="Arial"/>
          <w:spacing w:val="-10"/>
          <w:sz w:val="22"/>
          <w:szCs w:val="22"/>
        </w:rPr>
      </w:pPr>
    </w:p>
    <w:p w14:paraId="527DF9F1" w14:textId="77777777" w:rsidR="007314F1" w:rsidRPr="0013398C" w:rsidRDefault="007314F1">
      <w:pPr>
        <w:tabs>
          <w:tab w:val="left" w:pos="426"/>
        </w:tabs>
        <w:jc w:val="both"/>
        <w:rPr>
          <w:rFonts w:ascii="Arial" w:hAnsi="Arial" w:cs="Arial"/>
          <w:spacing w:val="-10"/>
          <w:sz w:val="22"/>
          <w:szCs w:val="22"/>
        </w:rPr>
      </w:pPr>
    </w:p>
    <w:sectPr w:rsidR="007314F1" w:rsidRPr="0013398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5EE78" w14:textId="77777777" w:rsidR="00B92D6F" w:rsidRDefault="00B92D6F">
      <w:r>
        <w:separator/>
      </w:r>
    </w:p>
  </w:endnote>
  <w:endnote w:type="continuationSeparator" w:id="0">
    <w:p w14:paraId="2DC82814" w14:textId="77777777" w:rsidR="00B92D6F" w:rsidRDefault="00B92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5907234A" w14:textId="77777777">
      <w:trPr>
        <w:tblHeader/>
      </w:trPr>
      <w:tc>
        <w:tcPr>
          <w:tcW w:w="3513" w:type="dxa"/>
          <w:shd w:val="clear" w:color="auto" w:fill="66CCFF"/>
        </w:tcPr>
        <w:p w14:paraId="56D55BB7"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522C6C3F" w14:textId="62D4F3A4" w:rsidR="00472B25" w:rsidRDefault="00472B25">
          <w:pPr>
            <w:shd w:val="clear" w:color="auto" w:fill="66CCFF"/>
            <w:snapToGrid w:val="0"/>
            <w:jc w:val="center"/>
            <w:rPr>
              <w:rFonts w:ascii="Arial" w:hAnsi="Arial" w:cs="Arial"/>
              <w:b/>
              <w:bCs/>
            </w:rPr>
          </w:pPr>
          <w:r>
            <w:rPr>
              <w:rFonts w:ascii="Arial" w:hAnsi="Arial" w:cs="Arial"/>
              <w:b/>
              <w:i/>
              <w:iCs/>
            </w:rPr>
            <w:t>(</w:t>
          </w:r>
          <w:r w:rsidR="00FB708C">
            <w:rPr>
              <w:rFonts w:ascii="Arial" w:hAnsi="Arial" w:cs="Arial"/>
              <w:b/>
              <w:i/>
              <w:iCs/>
            </w:rPr>
            <w:t>Marché habit académicien N°</w:t>
          </w:r>
          <w:r w:rsidR="00816622">
            <w:rPr>
              <w:rFonts w:ascii="Arial" w:hAnsi="Arial" w:cs="Arial"/>
              <w:b/>
              <w:i/>
              <w:iCs/>
            </w:rPr>
            <w:t>MAPA-</w:t>
          </w:r>
          <w:r w:rsidR="00FB708C" w:rsidRPr="003B1145">
            <w:rPr>
              <w:rFonts w:ascii="Arial" w:hAnsi="Arial" w:cs="Arial"/>
              <w:b/>
              <w:i/>
              <w:iCs/>
            </w:rPr>
            <w:t>202</w:t>
          </w:r>
          <w:r w:rsidR="00D711CA">
            <w:rPr>
              <w:rFonts w:ascii="Arial" w:hAnsi="Arial" w:cs="Arial"/>
              <w:b/>
              <w:i/>
              <w:iCs/>
            </w:rPr>
            <w:t>5</w:t>
          </w:r>
          <w:r w:rsidR="00FB708C" w:rsidRPr="003B1145">
            <w:rPr>
              <w:rFonts w:ascii="Arial" w:hAnsi="Arial" w:cs="Arial"/>
              <w:b/>
              <w:i/>
              <w:iCs/>
            </w:rPr>
            <w:t>-01</w:t>
          </w:r>
          <w:r w:rsidR="00AA6128">
            <w:rPr>
              <w:rFonts w:ascii="Arial" w:hAnsi="Arial" w:cs="Arial"/>
              <w:b/>
              <w:i/>
              <w:iCs/>
            </w:rPr>
            <w:t>)</w:t>
          </w:r>
        </w:p>
      </w:tc>
      <w:tc>
        <w:tcPr>
          <w:tcW w:w="900" w:type="dxa"/>
          <w:shd w:val="clear" w:color="auto" w:fill="66CCFF"/>
        </w:tcPr>
        <w:p w14:paraId="0D4194E4"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27F9A6CD"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33CA5">
            <w:rPr>
              <w:rStyle w:val="Numrodepage"/>
              <w:rFonts w:cs="Arial"/>
              <w:b/>
              <w:noProof/>
            </w:rPr>
            <w:t>1</w:t>
          </w:r>
          <w:r>
            <w:rPr>
              <w:rStyle w:val="Numrodepage"/>
              <w:rFonts w:cs="Arial"/>
              <w:b/>
            </w:rPr>
            <w:fldChar w:fldCharType="end"/>
          </w:r>
        </w:p>
      </w:tc>
      <w:tc>
        <w:tcPr>
          <w:tcW w:w="180" w:type="dxa"/>
          <w:shd w:val="clear" w:color="auto" w:fill="66CCFF"/>
        </w:tcPr>
        <w:p w14:paraId="2F80D440"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7C5B638D"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33CA5">
            <w:rPr>
              <w:rStyle w:val="Numrodepage"/>
              <w:rFonts w:cs="Arial"/>
              <w:b/>
              <w:noProof/>
            </w:rPr>
            <w:t>8</w:t>
          </w:r>
          <w:r>
            <w:rPr>
              <w:rStyle w:val="Numrodepage"/>
              <w:rFonts w:cs="Arial"/>
              <w:b/>
            </w:rPr>
            <w:fldChar w:fldCharType="end"/>
          </w:r>
        </w:p>
      </w:tc>
    </w:tr>
  </w:tbl>
  <w:p w14:paraId="01E1AC85"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70E32" w14:textId="77777777" w:rsidR="00B92D6F" w:rsidRDefault="00B92D6F">
      <w:r>
        <w:separator/>
      </w:r>
    </w:p>
  </w:footnote>
  <w:footnote w:type="continuationSeparator" w:id="0">
    <w:p w14:paraId="23F2D526" w14:textId="77777777" w:rsidR="00B92D6F" w:rsidRDefault="00B92D6F">
      <w:r>
        <w:continuationSeparator/>
      </w:r>
    </w:p>
  </w:footnote>
  <w:footnote w:id="1">
    <w:p w14:paraId="672D2E31"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442577887">
    <w:abstractNumId w:val="0"/>
  </w:num>
  <w:num w:numId="2" w16cid:durableId="1001857959">
    <w:abstractNumId w:val="1"/>
  </w:num>
  <w:num w:numId="3" w16cid:durableId="1984388483">
    <w:abstractNumId w:val="2"/>
  </w:num>
  <w:num w:numId="4" w16cid:durableId="1122190560">
    <w:abstractNumId w:val="0"/>
  </w:num>
  <w:num w:numId="5" w16cid:durableId="2120637837">
    <w:abstractNumId w:val="3"/>
  </w:num>
  <w:num w:numId="6" w16cid:durableId="1044868527">
    <w:abstractNumId w:val="4"/>
  </w:num>
  <w:num w:numId="7" w16cid:durableId="8666057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2585"/>
    <w:rsid w:val="0000723E"/>
    <w:rsid w:val="000227D0"/>
    <w:rsid w:val="00033CA5"/>
    <w:rsid w:val="00036184"/>
    <w:rsid w:val="00050CDC"/>
    <w:rsid w:val="000625CC"/>
    <w:rsid w:val="000852DA"/>
    <w:rsid w:val="00092585"/>
    <w:rsid w:val="000B2FE2"/>
    <w:rsid w:val="000D4E2E"/>
    <w:rsid w:val="000E0EFF"/>
    <w:rsid w:val="000E3A79"/>
    <w:rsid w:val="000F3F78"/>
    <w:rsid w:val="0013398C"/>
    <w:rsid w:val="001535C7"/>
    <w:rsid w:val="00171BF1"/>
    <w:rsid w:val="00191902"/>
    <w:rsid w:val="001A1D05"/>
    <w:rsid w:val="001A5A4C"/>
    <w:rsid w:val="001B5C5F"/>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43A92"/>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1349"/>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16622"/>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A6128"/>
    <w:rsid w:val="00AE632A"/>
    <w:rsid w:val="00B80B6A"/>
    <w:rsid w:val="00B92D6F"/>
    <w:rsid w:val="00BA7752"/>
    <w:rsid w:val="00BB7109"/>
    <w:rsid w:val="00BD1236"/>
    <w:rsid w:val="00C00E04"/>
    <w:rsid w:val="00C05C6A"/>
    <w:rsid w:val="00C07A1D"/>
    <w:rsid w:val="00C10C87"/>
    <w:rsid w:val="00C279F4"/>
    <w:rsid w:val="00C301F0"/>
    <w:rsid w:val="00C56C9E"/>
    <w:rsid w:val="00C56E90"/>
    <w:rsid w:val="00C61C85"/>
    <w:rsid w:val="00C82B82"/>
    <w:rsid w:val="00CB5C09"/>
    <w:rsid w:val="00CB66F6"/>
    <w:rsid w:val="00CC0527"/>
    <w:rsid w:val="00CC29D9"/>
    <w:rsid w:val="00CE32F2"/>
    <w:rsid w:val="00CF00C9"/>
    <w:rsid w:val="00D002AE"/>
    <w:rsid w:val="00D21AD8"/>
    <w:rsid w:val="00D436D9"/>
    <w:rsid w:val="00D63EF7"/>
    <w:rsid w:val="00D711CA"/>
    <w:rsid w:val="00D82167"/>
    <w:rsid w:val="00DA0E8D"/>
    <w:rsid w:val="00DA5F03"/>
    <w:rsid w:val="00DC3F69"/>
    <w:rsid w:val="00DD3915"/>
    <w:rsid w:val="00E10A15"/>
    <w:rsid w:val="00E205DA"/>
    <w:rsid w:val="00E324B0"/>
    <w:rsid w:val="00E50B22"/>
    <w:rsid w:val="00EA3323"/>
    <w:rsid w:val="00EE435B"/>
    <w:rsid w:val="00EE5B56"/>
    <w:rsid w:val="00EE7303"/>
    <w:rsid w:val="00F12F30"/>
    <w:rsid w:val="00F1353C"/>
    <w:rsid w:val="00F9673C"/>
    <w:rsid w:val="00FB44EA"/>
    <w:rsid w:val="00FB6488"/>
    <w:rsid w:val="00FB708C"/>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7BF3F171"/>
  <w15:chartTrackingRefBased/>
  <w15:docId w15:val="{7F9D28B6-25C9-4ADD-BDAE-7C7C20591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eur-lex.europa.eu/LexUriServ/LexUriServ.do?uri=OJ:L:2003:124:0036:0041:fr:PDF"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Article.do?cidTexte=LEGITEXT000006072050&amp;idArticle=LEGIARTI000006903712&amp;dateTexte=&amp;categorieLien=cid"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hyperlink" Target="http://metadata-stds.org/Document-library/Draft-standards/6523-Identification-of-Organizations/ICD_list.htm"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customXml" Target="../customXml/item5.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cidTexte=LEGITEXT000006072050&amp;idArticle=LEGIARTI000006903498" TargetMode="External"/><Relationship Id="rId49"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0"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5" Type="http://schemas.openxmlformats.org/officeDocument/2006/relationships/hyperlink" Target="https://www.legifrance.gouv.fr/affichCodeArticle.do?cidTexte=LEGITEXT000006074069&amp;idArticle=LEGIARTI00000679769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82A4A55153B6A4E9350A7ED5FDA4FCB" ma:contentTypeVersion="16" ma:contentTypeDescription="Crée un document." ma:contentTypeScope="" ma:versionID="725a12298cae5a67752e96d1465c101c">
  <xsd:schema xmlns:xsd="http://www.w3.org/2001/XMLSchema" xmlns:xs="http://www.w3.org/2001/XMLSchema" xmlns:p="http://schemas.microsoft.com/office/2006/metadata/properties" xmlns:ns2="e82c11ac-6099-416b-92a6-ffc2aacb1d9a" xmlns:ns3="a7621a61-9153-4869-867c-6f4300ec78e2" targetNamespace="http://schemas.microsoft.com/office/2006/metadata/properties" ma:root="true" ma:fieldsID="d8e4b4a6b9cae5c2a24ace1a30527bf5" ns2:_="" ns3:_="">
    <xsd:import namespace="e82c11ac-6099-416b-92a6-ffc2aacb1d9a"/>
    <xsd:import namespace="a7621a61-9153-4869-867c-6f4300ec78e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2c11ac-6099-416b-92a6-ffc2aacb1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621a61-9153-4869-867c-6f4300ec78e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0082f4f-4090-4034-84b5-a4dd904f62db}" ma:internalName="TaxCatchAll" ma:showField="CatchAllData" ma:web="a7621a61-9153-4869-867c-6f4300ec78e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e82c11ac-6099-416b-92a6-ffc2aacb1d9a">
      <Terms xmlns="http://schemas.microsoft.com/office/infopath/2007/PartnerControls"/>
    </lcf76f155ced4ddcb4097134ff3c332f>
    <TaxCatchAll xmlns="a7621a61-9153-4869-867c-6f4300ec78e2" xsi:nil="true"/>
  </documentManagement>
</p:properties>
</file>

<file path=customXml/itemProps1.xml><?xml version="1.0" encoding="utf-8"?>
<ds:datastoreItem xmlns:ds="http://schemas.openxmlformats.org/officeDocument/2006/customXml" ds:itemID="{AA14476B-8860-431D-BDB3-1117DBE5F655}">
  <ds:schemaRefs>
    <ds:schemaRef ds:uri="http://schemas.microsoft.com/office/2006/metadata/longProperties"/>
  </ds:schemaRefs>
</ds:datastoreItem>
</file>

<file path=customXml/itemProps2.xml><?xml version="1.0" encoding="utf-8"?>
<ds:datastoreItem xmlns:ds="http://schemas.openxmlformats.org/officeDocument/2006/customXml" ds:itemID="{11ACCE23-AB18-4DFF-8F35-7D4F4D4BDAE7}">
  <ds:schemaRefs>
    <ds:schemaRef ds:uri="http://schemas.microsoft.com/sharepoint/v3/contenttype/forms"/>
  </ds:schemaRefs>
</ds:datastoreItem>
</file>

<file path=customXml/itemProps3.xml><?xml version="1.0" encoding="utf-8"?>
<ds:datastoreItem xmlns:ds="http://schemas.openxmlformats.org/officeDocument/2006/customXml" ds:itemID="{0A1EF7AC-CE93-4B2B-8F20-F7C1027B307D}">
  <ds:schemaRefs>
    <ds:schemaRef ds:uri="http://schemas.openxmlformats.org/officeDocument/2006/bibliography"/>
  </ds:schemaRefs>
</ds:datastoreItem>
</file>

<file path=customXml/itemProps4.xml><?xml version="1.0" encoding="utf-8"?>
<ds:datastoreItem xmlns:ds="http://schemas.openxmlformats.org/officeDocument/2006/customXml" ds:itemID="{5C51E7AF-D532-41D6-8014-5C32C30E8B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2c11ac-6099-416b-92a6-ffc2aacb1d9a"/>
    <ds:schemaRef ds:uri="a7621a61-9153-4869-867c-6f4300ec78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5CCD3F4-75B5-4479-9440-1A940CBDD33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3627</Words>
  <Characters>19951</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23531</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Stefan Timic</cp:lastModifiedBy>
  <cp:revision>2</cp:revision>
  <cp:lastPrinted>2016-11-02T14:02:00Z</cp:lastPrinted>
  <dcterms:created xsi:type="dcterms:W3CDTF">2025-01-24T14:16:00Z</dcterms:created>
  <dcterms:modified xsi:type="dcterms:W3CDTF">2025-01-24T14:16:00Z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5823200.00000000</vt:lpwstr>
  </property>
  <property fmtid="{D5CDD505-2E9C-101B-9397-08002B2CF9AE}" pid="3" name="ContentTypeId">
    <vt:lpwstr>0x010100282A4A55153B6A4E9350A7ED5FDA4FCB</vt:lpwstr>
  </property>
</Properties>
</file>